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D5B" w:rsidRDefault="00E51D5B" w:rsidP="00E51D5B">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tblPr>
      <w:tblGrid>
        <w:gridCol w:w="10434"/>
      </w:tblGrid>
      <w:tr w:rsidR="00E51D5B" w:rsidTr="00606C41">
        <w:trPr>
          <w:trHeight w:val="1132"/>
        </w:trPr>
        <w:tc>
          <w:tcPr>
            <w:tcW w:w="10434" w:type="dxa"/>
            <w:shd w:val="clear" w:color="auto" w:fill="auto"/>
          </w:tcPr>
          <w:p w:rsidR="00E51D5B" w:rsidRDefault="00E51D5B" w:rsidP="00606C41">
            <w:pPr>
              <w:pStyle w:val="Pieddepage"/>
              <w:tabs>
                <w:tab w:val="clear" w:pos="4536"/>
                <w:tab w:val="clear" w:pos="9072"/>
                <w:tab w:val="left" w:pos="851"/>
              </w:tabs>
              <w:jc w:val="center"/>
              <w:rPr>
                <w:noProof/>
                <w:lang w:eastAsia="fr-FR"/>
              </w:rPr>
            </w:pPr>
            <w:r>
              <w:rPr>
                <w:noProof/>
                <w:lang w:eastAsia="fr-FR"/>
              </w:rPr>
              <w:drawing>
                <wp:inline distT="0" distB="0" distL="0" distR="0">
                  <wp:extent cx="1028700" cy="601980"/>
                  <wp:effectExtent l="1905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srcRect/>
                          <a:stretch>
                            <a:fillRect/>
                          </a:stretch>
                        </pic:blipFill>
                        <pic:spPr bwMode="auto">
                          <a:xfrm>
                            <a:off x="0" y="0"/>
                            <a:ext cx="1028700" cy="601980"/>
                          </a:xfrm>
                          <a:prstGeom prst="rect">
                            <a:avLst/>
                          </a:prstGeom>
                          <a:noFill/>
                          <a:ln w="9525">
                            <a:noFill/>
                            <a:miter lim="800000"/>
                            <a:headEnd/>
                            <a:tailEnd/>
                          </a:ln>
                        </pic:spPr>
                      </pic:pic>
                    </a:graphicData>
                  </a:graphic>
                </wp:inline>
              </w:drawing>
            </w:r>
          </w:p>
          <w:p w:rsidR="00E51D5B" w:rsidRDefault="00E51D5B" w:rsidP="00606C41">
            <w:pPr>
              <w:pStyle w:val="Pieddepage"/>
              <w:tabs>
                <w:tab w:val="clear" w:pos="4536"/>
                <w:tab w:val="clear" w:pos="9072"/>
                <w:tab w:val="left" w:pos="851"/>
              </w:tabs>
              <w:jc w:val="center"/>
              <w:rPr>
                <w:rFonts w:ascii="Arial" w:hAnsi="Arial" w:cs="Arial"/>
                <w:b/>
                <w:sz w:val="18"/>
                <w:szCs w:val="18"/>
              </w:rPr>
            </w:pPr>
          </w:p>
          <w:p w:rsidR="00E51D5B" w:rsidRDefault="00E51D5B" w:rsidP="00606C41">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E51D5B" w:rsidRDefault="00E51D5B" w:rsidP="00606C41">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E51D5B" w:rsidRDefault="00E51D5B" w:rsidP="00E51D5B">
      <w:pPr>
        <w:tabs>
          <w:tab w:val="left" w:pos="851"/>
        </w:tabs>
        <w:sectPr w:rsidR="00E51D5B">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tblPr>
      <w:tblGrid>
        <w:gridCol w:w="9002"/>
        <w:gridCol w:w="1275"/>
      </w:tblGrid>
      <w:tr w:rsidR="00E51D5B" w:rsidTr="00606C41">
        <w:tc>
          <w:tcPr>
            <w:tcW w:w="9002" w:type="dxa"/>
            <w:shd w:val="clear" w:color="auto" w:fill="66CCFF"/>
          </w:tcPr>
          <w:p w:rsidR="00E51D5B" w:rsidRDefault="00025C88" w:rsidP="00606C41">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 xml:space="preserve">                 </w:t>
            </w:r>
            <w:r w:rsidR="00E51D5B">
              <w:rPr>
                <w:rFonts w:ascii="Arial" w:hAnsi="Arial" w:cs="Arial"/>
                <w:sz w:val="24"/>
                <w:szCs w:val="24"/>
              </w:rPr>
              <w:t>MARCH</w:t>
            </w:r>
            <w:r w:rsidR="00E51D5B">
              <w:rPr>
                <w:rFonts w:ascii="Arial" w:hAnsi="Arial" w:cs="Arial"/>
                <w:caps/>
                <w:sz w:val="24"/>
                <w:szCs w:val="24"/>
              </w:rPr>
              <w:t>é</w:t>
            </w:r>
            <w:r w:rsidR="00E51D5B">
              <w:rPr>
                <w:rFonts w:ascii="Arial" w:hAnsi="Arial" w:cs="Arial"/>
                <w:sz w:val="24"/>
                <w:szCs w:val="24"/>
              </w:rPr>
              <w:t>S PUBLICS</w:t>
            </w:r>
          </w:p>
          <w:p w:rsidR="00E51D5B" w:rsidRDefault="00025C88" w:rsidP="00025C88">
            <w:pPr>
              <w:tabs>
                <w:tab w:val="left" w:pos="851"/>
              </w:tabs>
              <w:spacing w:before="120" w:after="120"/>
              <w:jc w:val="center"/>
              <w:rPr>
                <w:rFonts w:ascii="Arial" w:hAnsi="Arial" w:cs="Arial"/>
                <w:b/>
                <w:bCs/>
                <w:sz w:val="28"/>
                <w:szCs w:val="28"/>
              </w:rPr>
            </w:pPr>
            <w:r>
              <w:rPr>
                <w:rFonts w:ascii="Arial" w:hAnsi="Arial" w:cs="Arial"/>
                <w:b/>
                <w:bCs/>
                <w:caps/>
                <w:sz w:val="28"/>
                <w:szCs w:val="28"/>
              </w:rPr>
              <w:t xml:space="preserve">           </w:t>
            </w:r>
            <w:r w:rsidR="00E51D5B">
              <w:rPr>
                <w:rFonts w:ascii="Arial" w:hAnsi="Arial" w:cs="Arial"/>
                <w:b/>
                <w:bCs/>
                <w:caps/>
                <w:sz w:val="28"/>
                <w:szCs w:val="28"/>
              </w:rPr>
              <w:t>ACTE</w:t>
            </w:r>
            <w:r w:rsidR="00E51D5B">
              <w:rPr>
                <w:rFonts w:ascii="Arial" w:hAnsi="Arial" w:cs="Arial"/>
                <w:b/>
                <w:bCs/>
                <w:sz w:val="28"/>
                <w:szCs w:val="28"/>
              </w:rPr>
              <w:t xml:space="preserve"> D’ENGAGEMENT</w:t>
            </w:r>
          </w:p>
          <w:p w:rsidR="00025C88" w:rsidRDefault="00025C88" w:rsidP="00A1192F">
            <w:pPr>
              <w:tabs>
                <w:tab w:val="left" w:pos="851"/>
              </w:tabs>
              <w:spacing w:before="120" w:after="120"/>
              <w:jc w:val="center"/>
              <w:rPr>
                <w:caps/>
                <w:sz w:val="28"/>
                <w:szCs w:val="28"/>
              </w:rPr>
            </w:pPr>
            <w:r>
              <w:rPr>
                <w:rFonts w:ascii="Arial" w:hAnsi="Arial" w:cs="Arial"/>
                <w:b/>
                <w:bCs/>
                <w:sz w:val="28"/>
                <w:szCs w:val="28"/>
              </w:rPr>
              <w:t xml:space="preserve">            Lot n°</w:t>
            </w:r>
            <w:r w:rsidR="00A1192F">
              <w:rPr>
                <w:rFonts w:ascii="Arial" w:hAnsi="Arial" w:cs="Arial"/>
                <w:b/>
                <w:bCs/>
                <w:sz w:val="28"/>
                <w:szCs w:val="28"/>
              </w:rPr>
              <w:t>3</w:t>
            </w:r>
            <w:r w:rsidR="00A1700F">
              <w:rPr>
                <w:rFonts w:ascii="Arial" w:hAnsi="Arial" w:cs="Arial"/>
                <w:b/>
                <w:bCs/>
                <w:sz w:val="28"/>
                <w:szCs w:val="28"/>
              </w:rPr>
              <w:t xml:space="preserve"> </w:t>
            </w:r>
            <w:r>
              <w:rPr>
                <w:rFonts w:ascii="Arial" w:hAnsi="Arial" w:cs="Arial"/>
                <w:b/>
                <w:bCs/>
                <w:sz w:val="28"/>
                <w:szCs w:val="28"/>
              </w:rPr>
              <w:t>-</w:t>
            </w:r>
            <w:r w:rsidRPr="00025C88">
              <w:rPr>
                <w:rFonts w:ascii="Arial" w:hAnsi="Arial" w:cs="Arial"/>
                <w:b/>
              </w:rPr>
              <w:t xml:space="preserve"> </w:t>
            </w:r>
            <w:r w:rsidR="00A1192F">
              <w:rPr>
                <w:rFonts w:ascii="Arial" w:hAnsi="Arial" w:cs="Arial"/>
                <w:b/>
                <w:bCs/>
                <w:sz w:val="28"/>
                <w:szCs w:val="28"/>
              </w:rPr>
              <w:t>Portiques</w:t>
            </w:r>
          </w:p>
        </w:tc>
        <w:tc>
          <w:tcPr>
            <w:tcW w:w="1275" w:type="dxa"/>
            <w:shd w:val="clear" w:color="auto" w:fill="66CCFF"/>
          </w:tcPr>
          <w:p w:rsidR="00E51D5B" w:rsidRDefault="00E51D5B" w:rsidP="00606C41">
            <w:pPr>
              <w:pStyle w:val="Titre8"/>
              <w:tabs>
                <w:tab w:val="left" w:pos="851"/>
                <w:tab w:val="right" w:pos="9639"/>
              </w:tabs>
              <w:spacing w:before="120" w:after="120"/>
            </w:pPr>
            <w:r>
              <w:rPr>
                <w:caps/>
                <w:sz w:val="28"/>
                <w:szCs w:val="28"/>
              </w:rPr>
              <w:t>ATTRI1</w:t>
            </w:r>
          </w:p>
        </w:tc>
      </w:tr>
    </w:tbl>
    <w:p w:rsidR="00E51D5B" w:rsidRDefault="00E51D5B" w:rsidP="00E51D5B">
      <w:pPr>
        <w:tabs>
          <w:tab w:val="left" w:pos="851"/>
        </w:tabs>
      </w:pPr>
    </w:p>
    <w:p w:rsidR="00E51D5B" w:rsidRPr="00C630AD" w:rsidRDefault="00E51D5B" w:rsidP="00E51D5B">
      <w:pPr>
        <w:pStyle w:val="Corpsdetexte31"/>
        <w:tabs>
          <w:tab w:val="left" w:pos="851"/>
        </w:tabs>
        <w:jc w:val="both"/>
        <w:rPr>
          <w:sz w:val="18"/>
          <w:szCs w:val="18"/>
        </w:rPr>
      </w:pPr>
    </w:p>
    <w:tbl>
      <w:tblPr>
        <w:tblW w:w="0" w:type="auto"/>
        <w:tblLayout w:type="fixed"/>
        <w:tblCellMar>
          <w:left w:w="71" w:type="dxa"/>
          <w:right w:w="71" w:type="dxa"/>
        </w:tblCellMar>
        <w:tblLook w:val="0000"/>
      </w:tblPr>
      <w:tblGrid>
        <w:gridCol w:w="10277"/>
      </w:tblGrid>
      <w:tr w:rsidR="00E51D5B" w:rsidTr="00606C41">
        <w:tc>
          <w:tcPr>
            <w:tcW w:w="10277" w:type="dxa"/>
            <w:shd w:val="clear" w:color="auto" w:fill="66CCFF"/>
          </w:tcPr>
          <w:p w:rsidR="00E51D5B" w:rsidRDefault="00E51D5B" w:rsidP="00606C41">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E51D5B" w:rsidRDefault="00E51D5B" w:rsidP="00E51D5B">
      <w:pPr>
        <w:tabs>
          <w:tab w:val="left" w:pos="426"/>
          <w:tab w:val="left" w:pos="851"/>
        </w:tabs>
        <w:jc w:val="both"/>
      </w:pPr>
    </w:p>
    <w:p w:rsidR="00E51D5B" w:rsidRPr="001A1400" w:rsidRDefault="00E51D5B" w:rsidP="00E51D5B">
      <w:pPr>
        <w:tabs>
          <w:tab w:val="left" w:pos="426"/>
          <w:tab w:val="left" w:pos="851"/>
        </w:tabs>
        <w:jc w:val="both"/>
        <w:rPr>
          <w:rFonts w:ascii="Arial" w:hAnsi="Arial" w:cs="Arial"/>
          <w:i/>
          <w:sz w:val="18"/>
          <w:szCs w:val="18"/>
        </w:rPr>
      </w:pPr>
      <w:r w:rsidRPr="001A1400">
        <w:rPr>
          <w:rFonts w:ascii="Wingdings" w:eastAsia="Wingdings" w:hAnsi="Wingdings" w:cs="Wingdings"/>
          <w:color w:val="66CCFF"/>
          <w:spacing w:val="-10"/>
        </w:rPr>
        <w:t></w:t>
      </w:r>
      <w:r w:rsidRPr="001A1400">
        <w:rPr>
          <w:rFonts w:ascii="Arial" w:eastAsia="Arial" w:hAnsi="Arial" w:cs="Arial"/>
          <w:spacing w:val="-10"/>
        </w:rPr>
        <w:t xml:space="preserve">  </w:t>
      </w:r>
      <w:r w:rsidRPr="001A1400">
        <w:rPr>
          <w:rFonts w:ascii="Arial" w:hAnsi="Arial" w:cs="Arial"/>
          <w:b/>
        </w:rPr>
        <w:t xml:space="preserve">Objet </w:t>
      </w:r>
      <w:r w:rsidRPr="001A1400">
        <w:rPr>
          <w:rFonts w:ascii="Arial" w:hAnsi="Arial" w:cs="Arial"/>
          <w:b/>
          <w:bCs/>
        </w:rPr>
        <w:t>du marché public</w:t>
      </w:r>
    </w:p>
    <w:p w:rsidR="000033C3" w:rsidRPr="00FB7D89" w:rsidRDefault="00696043" w:rsidP="000033C3">
      <w:pPr>
        <w:pStyle w:val="NormalWeb"/>
        <w:spacing w:after="0" w:line="240" w:lineRule="auto"/>
        <w:rPr>
          <w:rFonts w:ascii="Arial" w:hAnsi="Arial" w:cs="Arial"/>
          <w:sz w:val="20"/>
          <w:szCs w:val="20"/>
        </w:rPr>
      </w:pPr>
      <w:r w:rsidRPr="00FB7D89">
        <w:rPr>
          <w:rFonts w:ascii="Arial" w:hAnsi="Arial" w:cs="Arial"/>
          <w:sz w:val="20"/>
          <w:szCs w:val="20"/>
        </w:rPr>
        <w:t>L’i</w:t>
      </w:r>
      <w:r w:rsidR="000033C3" w:rsidRPr="00FB7D89">
        <w:rPr>
          <w:rFonts w:ascii="Arial" w:hAnsi="Arial" w:cs="Arial"/>
          <w:sz w:val="20"/>
          <w:szCs w:val="20"/>
        </w:rPr>
        <w:t>nstallation de portiques de sécurité à l’École nationale des Finances publiques - Établissement de Lyon</w:t>
      </w:r>
      <w:r w:rsidR="00750395" w:rsidRPr="00FB7D89">
        <w:rPr>
          <w:rFonts w:ascii="Arial" w:hAnsi="Arial" w:cs="Arial"/>
          <w:sz w:val="20"/>
          <w:szCs w:val="20"/>
        </w:rPr>
        <w:t>.</w:t>
      </w:r>
    </w:p>
    <w:p w:rsidR="00606C41" w:rsidRDefault="00606C41" w:rsidP="00E51D5B">
      <w:pPr>
        <w:tabs>
          <w:tab w:val="left" w:pos="426"/>
          <w:tab w:val="left" w:pos="851"/>
        </w:tabs>
        <w:jc w:val="both"/>
        <w:rPr>
          <w:rFonts w:ascii="Arial" w:hAnsi="Arial" w:cs="Arial"/>
        </w:rPr>
      </w:pPr>
    </w:p>
    <w:p w:rsidR="00E51D5B" w:rsidRDefault="00E51D5B" w:rsidP="00E51D5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1A1400">
        <w:rPr>
          <w:rFonts w:ascii="Arial" w:hAnsi="Arial" w:cs="Arial"/>
          <w:b/>
        </w:rPr>
        <w:t>Cet acte d'engagement correspond</w:t>
      </w:r>
      <w:r>
        <w:rPr>
          <w:rFonts w:ascii="Arial" w:hAnsi="Arial" w:cs="Arial"/>
        </w:rPr>
        <w:t xml:space="preserve"> :</w:t>
      </w:r>
    </w:p>
    <w:p w:rsidR="00E51D5B" w:rsidRDefault="00E51D5B" w:rsidP="00E51D5B">
      <w:pPr>
        <w:tabs>
          <w:tab w:val="left" w:pos="426"/>
          <w:tab w:val="left" w:pos="851"/>
        </w:tabs>
        <w:jc w:val="both"/>
        <w:rPr>
          <w:rFonts w:ascii="Arial" w:hAnsi="Arial" w:cs="Arial"/>
        </w:rPr>
      </w:pPr>
    </w:p>
    <w:p w:rsidR="00E51D5B" w:rsidRDefault="00706248" w:rsidP="000033C3">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ab/>
      </w:r>
      <w:proofErr w:type="gramStart"/>
      <w:r w:rsidR="00E51D5B">
        <w:t>à</w:t>
      </w:r>
      <w:proofErr w:type="gramEnd"/>
      <w:r w:rsidR="00E51D5B">
        <w:t xml:space="preserve"> l’ensemble du marché public </w:t>
      </w:r>
    </w:p>
    <w:p w:rsidR="00E51D5B" w:rsidRDefault="00E51D5B" w:rsidP="00E51D5B">
      <w:pPr>
        <w:tabs>
          <w:tab w:val="left" w:pos="426"/>
          <w:tab w:val="left" w:pos="851"/>
        </w:tabs>
        <w:jc w:val="both"/>
        <w:rPr>
          <w:rFonts w:ascii="Arial" w:hAnsi="Arial" w:cs="Arial"/>
        </w:rPr>
      </w:pPr>
    </w:p>
    <w:p w:rsidR="00E51D5B" w:rsidRDefault="000033C3" w:rsidP="000033C3">
      <w:pPr>
        <w:pStyle w:val="fcasegauche"/>
        <w:tabs>
          <w:tab w:val="left" w:pos="851"/>
        </w:tabs>
        <w:ind w:left="851"/>
        <w:rPr>
          <w:rFonts w:ascii="Arial" w:hAnsi="Arial" w:cs="Arial"/>
        </w:rPr>
      </w:pPr>
      <w:r>
        <w:t xml:space="preserve">     </w:t>
      </w:r>
      <w:r w:rsidR="00706248">
        <w:fldChar w:fldCharType="begin">
          <w:ffData>
            <w:name w:val=""/>
            <w:enabled/>
            <w:calcOnExit w:val="0"/>
            <w:checkBox>
              <w:size w:val="20"/>
              <w:default w:val="1"/>
            </w:checkBox>
          </w:ffData>
        </w:fldChar>
      </w:r>
      <w:r>
        <w:instrText xml:space="preserve"> FORMCHECKBOX </w:instrText>
      </w:r>
      <w:r w:rsidR="00706248">
        <w:fldChar w:fldCharType="end"/>
      </w:r>
      <w:r w:rsidR="00E51D5B">
        <w:rPr>
          <w:rFonts w:ascii="Arial" w:hAnsi="Arial" w:cs="Arial"/>
        </w:rPr>
        <w:tab/>
      </w:r>
      <w:proofErr w:type="gramStart"/>
      <w:r w:rsidR="00E51D5B">
        <w:rPr>
          <w:rFonts w:ascii="Arial" w:hAnsi="Arial" w:cs="Arial"/>
        </w:rPr>
        <w:t>au</w:t>
      </w:r>
      <w:proofErr w:type="gramEnd"/>
      <w:r w:rsidR="00E51D5B">
        <w:rPr>
          <w:rFonts w:ascii="Arial" w:hAnsi="Arial" w:cs="Arial"/>
        </w:rPr>
        <w:t xml:space="preserve"> </w:t>
      </w:r>
      <w:r w:rsidR="00E51D5B" w:rsidRPr="005E07ED">
        <w:rPr>
          <w:rFonts w:ascii="Arial" w:hAnsi="Arial" w:cs="Arial"/>
        </w:rPr>
        <w:t>lot n</w:t>
      </w:r>
      <w:r w:rsidRPr="005E07ED">
        <w:rPr>
          <w:rFonts w:ascii="Arial" w:hAnsi="Arial" w:cs="Arial"/>
        </w:rPr>
        <w:t xml:space="preserve">° </w:t>
      </w:r>
      <w:r w:rsidR="00A1192F">
        <w:rPr>
          <w:rFonts w:ascii="Arial" w:hAnsi="Arial" w:cs="Arial"/>
        </w:rPr>
        <w:t>3</w:t>
      </w:r>
      <w:r w:rsidR="00A1700F">
        <w:rPr>
          <w:rFonts w:ascii="Arial" w:hAnsi="Arial" w:cs="Arial"/>
        </w:rPr>
        <w:t xml:space="preserve"> - </w:t>
      </w:r>
      <w:r w:rsidR="00A1192F">
        <w:rPr>
          <w:rFonts w:ascii="Arial" w:hAnsi="Arial" w:cs="Arial"/>
        </w:rPr>
        <w:t>Portiques</w:t>
      </w:r>
      <w:r>
        <w:rPr>
          <w:rFonts w:ascii="Arial" w:hAnsi="Arial" w:cs="Arial"/>
        </w:rPr>
        <w:t xml:space="preserve"> </w:t>
      </w:r>
      <w:r w:rsidR="00E51D5B">
        <w:rPr>
          <w:rFonts w:ascii="Arial" w:hAnsi="Arial" w:cs="Arial"/>
        </w:rPr>
        <w:t xml:space="preserve">du marché public </w:t>
      </w: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tabs>
          <w:tab w:val="left" w:pos="851"/>
        </w:tabs>
      </w:pPr>
    </w:p>
    <w:tbl>
      <w:tblPr>
        <w:tblW w:w="0" w:type="auto"/>
        <w:tblLayout w:type="fixed"/>
        <w:tblCellMar>
          <w:left w:w="71" w:type="dxa"/>
          <w:right w:w="71" w:type="dxa"/>
        </w:tblCellMar>
        <w:tblLook w:val="0000"/>
      </w:tblPr>
      <w:tblGrid>
        <w:gridCol w:w="10277"/>
      </w:tblGrid>
      <w:tr w:rsidR="00E51D5B" w:rsidTr="00606C41">
        <w:tc>
          <w:tcPr>
            <w:tcW w:w="10277" w:type="dxa"/>
            <w:shd w:val="clear" w:color="auto" w:fill="66CCFF"/>
          </w:tcPr>
          <w:p w:rsidR="00E51D5B" w:rsidRDefault="00E51D5B" w:rsidP="00606C41">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E51D5B" w:rsidRDefault="00E51D5B" w:rsidP="00E51D5B">
      <w:pPr>
        <w:tabs>
          <w:tab w:val="left" w:pos="851"/>
        </w:tabs>
      </w:pPr>
    </w:p>
    <w:p w:rsidR="00E51D5B" w:rsidRDefault="00E51D5B" w:rsidP="00E51D5B">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E51D5B" w:rsidRDefault="00E51D5B" w:rsidP="00E51D5B">
      <w:pPr>
        <w:tabs>
          <w:tab w:val="left" w:pos="851"/>
        </w:tabs>
        <w:rPr>
          <w:rFonts w:ascii="Arial" w:hAnsi="Arial" w:cs="Arial"/>
        </w:rPr>
      </w:pPr>
    </w:p>
    <w:p w:rsidR="00E51D5B" w:rsidRDefault="00E51D5B" w:rsidP="00E51D5B">
      <w:pPr>
        <w:tabs>
          <w:tab w:val="left" w:pos="851"/>
        </w:tabs>
        <w:jc w:val="both"/>
      </w:pPr>
      <w:r>
        <w:rPr>
          <w:rFonts w:ascii="Arial" w:hAnsi="Arial" w:cs="Arial"/>
        </w:rPr>
        <w:t>Après avoir pris connaissance des pièces constitutives du marché public suivantes</w:t>
      </w:r>
      <w:r w:rsidR="00FB7D89">
        <w:rPr>
          <w:rFonts w:ascii="Arial" w:hAnsi="Arial" w:cs="Arial"/>
        </w:rPr>
        <w:t> :</w:t>
      </w:r>
    </w:p>
    <w:p w:rsidR="00E51D5B" w:rsidRPr="0075278F" w:rsidRDefault="00706248" w:rsidP="0075278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906B20">
        <w:instrText xml:space="preserve"> FORMCHECKBOX </w:instrText>
      </w:r>
      <w:r>
        <w:fldChar w:fldCharType="end"/>
      </w:r>
      <w:r w:rsidR="00E51D5B">
        <w:rPr>
          <w:rFonts w:ascii="Arial" w:hAnsi="Arial" w:cs="Arial"/>
          <w:lang w:val="en-GB"/>
        </w:rPr>
        <w:t xml:space="preserve"> CCAP </w:t>
      </w:r>
      <w:r w:rsidR="0075278F">
        <w:rPr>
          <w:rFonts w:ascii="Arial" w:hAnsi="Arial" w:cs="Arial"/>
          <w:lang w:val="en-GB"/>
        </w:rPr>
        <w:t>2</w:t>
      </w:r>
      <w:r w:rsidR="0075278F" w:rsidRPr="0075278F">
        <w:rPr>
          <w:rFonts w:ascii="Arial" w:hAnsi="Arial" w:cs="Arial"/>
          <w:iCs/>
        </w:rPr>
        <w:t>026 – ENFIP Lyon – Portiques de sécurité</w:t>
      </w:r>
    </w:p>
    <w:p w:rsidR="00E51D5B" w:rsidRPr="00CD185D" w:rsidRDefault="00FB7D89" w:rsidP="00E51D5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696043">
        <w:rPr>
          <w:rFonts w:ascii="Arial" w:hAnsi="Arial" w:cs="Arial"/>
          <w:lang w:val="en-GB"/>
        </w:rPr>
        <w:t xml:space="preserve"> CCAG</w:t>
      </w:r>
      <w:r w:rsidR="00750395">
        <w:rPr>
          <w:rFonts w:ascii="Arial" w:hAnsi="Arial" w:cs="Arial"/>
          <w:lang w:val="en-GB"/>
        </w:rPr>
        <w:t> </w:t>
      </w:r>
      <w:r w:rsidR="00750395" w:rsidRPr="00696043">
        <w:rPr>
          <w:rFonts w:ascii="Arial" w:hAnsi="Arial" w:cs="Arial"/>
        </w:rPr>
        <w:t>applicable</w:t>
      </w:r>
      <w:r w:rsidR="00696043">
        <w:rPr>
          <w:rFonts w:ascii="Arial" w:hAnsi="Arial" w:cs="Arial"/>
        </w:rPr>
        <w:t xml:space="preserve"> aux marchés publics de travaux, approuvé par l’arrêté du 30 mars 2021</w:t>
      </w:r>
    </w:p>
    <w:p w:rsidR="001A1400" w:rsidRDefault="00FB7D89" w:rsidP="001A1400">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E51D5B">
        <w:rPr>
          <w:rFonts w:ascii="Arial" w:hAnsi="Arial" w:cs="Arial"/>
          <w:lang w:val="en-GB"/>
        </w:rPr>
        <w:t xml:space="preserve"> CCTP </w:t>
      </w:r>
      <w:r w:rsidR="0075278F">
        <w:rPr>
          <w:rFonts w:ascii="Arial" w:hAnsi="Arial" w:cs="Arial"/>
          <w:lang w:val="en-GB"/>
        </w:rPr>
        <w:t>2</w:t>
      </w:r>
      <w:r w:rsidR="0075278F" w:rsidRPr="0075278F">
        <w:rPr>
          <w:rFonts w:ascii="Arial" w:hAnsi="Arial" w:cs="Arial"/>
          <w:iCs/>
        </w:rPr>
        <w:t>026 – ENFIP Lyon – Portiques de sécurité</w:t>
      </w:r>
    </w:p>
    <w:p w:rsidR="00C70D2F" w:rsidRPr="001A1400" w:rsidRDefault="001A1400" w:rsidP="001A1400">
      <w:pPr>
        <w:tabs>
          <w:tab w:val="left" w:pos="851"/>
        </w:tabs>
        <w:spacing w:before="120"/>
        <w:jc w:val="both"/>
        <w:rPr>
          <w:lang w:val="en-US"/>
        </w:rPr>
      </w:pPr>
      <w:r>
        <w:tab/>
      </w:r>
      <w:r w:rsidR="00FB7D89">
        <w:fldChar w:fldCharType="begin">
          <w:ffData>
            <w:name w:val=""/>
            <w:enabled/>
            <w:calcOnExit w:val="0"/>
            <w:checkBox>
              <w:size w:val="20"/>
              <w:default w:val="1"/>
            </w:checkBox>
          </w:ffData>
        </w:fldChar>
      </w:r>
      <w:r w:rsidR="00FB7D89">
        <w:instrText xml:space="preserve"> FORMCHECKBOX </w:instrText>
      </w:r>
      <w:r w:rsidR="00FB7D89">
        <w:fldChar w:fldCharType="end"/>
      </w:r>
      <w:r w:rsidR="00E51D5B">
        <w:rPr>
          <w:rFonts w:ascii="Arial" w:hAnsi="Arial" w:cs="Arial"/>
        </w:rPr>
        <w:t xml:space="preserve"> Autres</w:t>
      </w:r>
      <w:r w:rsidR="00906B20">
        <w:rPr>
          <w:rFonts w:ascii="Arial" w:hAnsi="Arial" w:cs="Arial"/>
        </w:rPr>
        <w:t> :</w:t>
      </w:r>
      <w:r w:rsidR="00E51D5B">
        <w:rPr>
          <w:rFonts w:ascii="Arial" w:hAnsi="Arial" w:cs="Arial"/>
        </w:rPr>
        <w:t> </w:t>
      </w:r>
      <w:r w:rsidR="00093625">
        <w:rPr>
          <w:rFonts w:ascii="Arial" w:hAnsi="Arial" w:cs="Arial"/>
        </w:rPr>
        <w:t>Décomposition</w:t>
      </w:r>
      <w:r w:rsidR="00C70D2F" w:rsidRPr="00C70D2F">
        <w:rPr>
          <w:rFonts w:ascii="Arial" w:hAnsi="Arial" w:cs="Arial"/>
        </w:rPr>
        <w:t xml:space="preserve"> du Prix Global et Forfaitaire (DPGF)</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E51D5B" w:rsidRDefault="00E51D5B" w:rsidP="00E51D5B">
      <w:pPr>
        <w:tabs>
          <w:tab w:val="left" w:pos="851"/>
        </w:tabs>
        <w:jc w:val="both"/>
        <w:rPr>
          <w:rFonts w:ascii="Arial" w:hAnsi="Arial" w:cs="Arial"/>
        </w:rPr>
      </w:pPr>
    </w:p>
    <w:p w:rsidR="00E51D5B" w:rsidRDefault="00706248" w:rsidP="00E51D5B">
      <w:pPr>
        <w:tabs>
          <w:tab w:val="left" w:pos="851"/>
        </w:tabs>
        <w:ind w:left="851"/>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le</w:t>
      </w:r>
      <w:proofErr w:type="gramEnd"/>
      <w:r w:rsidR="00E51D5B">
        <w:rPr>
          <w:rFonts w:ascii="Arial" w:hAnsi="Arial" w:cs="Arial"/>
        </w:rPr>
        <w:t xml:space="preserve"> signataire</w:t>
      </w:r>
    </w:p>
    <w:p w:rsidR="00E51D5B" w:rsidRDefault="00E51D5B" w:rsidP="00E51D5B">
      <w:pPr>
        <w:tabs>
          <w:tab w:val="left" w:pos="851"/>
        </w:tabs>
        <w:jc w:val="both"/>
        <w:rPr>
          <w:rFonts w:ascii="Arial" w:hAnsi="Arial" w:cs="Arial"/>
        </w:rPr>
      </w:pPr>
    </w:p>
    <w:p w:rsidR="00E51D5B" w:rsidRDefault="00706248" w:rsidP="00E51D5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s’engage</w:t>
      </w:r>
      <w:proofErr w:type="gramEnd"/>
      <w:r w:rsidR="00E51D5B">
        <w:rPr>
          <w:rFonts w:ascii="Arial" w:hAnsi="Arial" w:cs="Arial"/>
        </w:rPr>
        <w:t>, sur la base de son offre et pour son propre compte ;</w:t>
      </w:r>
    </w:p>
    <w:p w:rsidR="00E51D5B" w:rsidRDefault="00E51D5B" w:rsidP="00E51D5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706248" w:rsidP="00E51D5B">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engage</w:t>
      </w:r>
      <w:proofErr w:type="gramEnd"/>
      <w:r w:rsidR="00E51D5B">
        <w:rPr>
          <w:rFonts w:ascii="Arial" w:hAnsi="Arial" w:cs="Arial"/>
        </w:rPr>
        <w:t xml:space="preserve"> la société ……………………… sur la base de son offre ;</w:t>
      </w:r>
    </w:p>
    <w:p w:rsidR="00E51D5B" w:rsidRDefault="00E51D5B" w:rsidP="00E51D5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706248" w:rsidP="00E51D5B">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l’ensemble</w:t>
      </w:r>
      <w:proofErr w:type="gramEnd"/>
      <w:r w:rsidR="00E51D5B">
        <w:rPr>
          <w:rFonts w:ascii="Arial" w:hAnsi="Arial" w:cs="Arial"/>
        </w:rPr>
        <w:t xml:space="preserve"> des membres du groupement s’engagent, sur la base de l’offre du groupement ;</w:t>
      </w:r>
    </w:p>
    <w:p w:rsidR="00E51D5B" w:rsidRDefault="00E51D5B" w:rsidP="00E51D5B">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E51D5B" w:rsidRDefault="00706248" w:rsidP="00E51D5B">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aux</w:t>
      </w:r>
      <w:proofErr w:type="gramEnd"/>
      <w:r w:rsidR="00E51D5B">
        <w:rPr>
          <w:rFonts w:ascii="Arial" w:hAnsi="Arial" w:cs="Arial"/>
        </w:rPr>
        <w:t xml:space="preserve"> prix indiqués ci-dessous ;</w:t>
      </w:r>
    </w:p>
    <w:p w:rsidR="00E51D5B" w:rsidRDefault="00706248" w:rsidP="00E51D5B">
      <w:pPr>
        <w:tabs>
          <w:tab w:val="left" w:pos="426"/>
          <w:tab w:val="left" w:pos="851"/>
        </w:tabs>
        <w:spacing w:before="120"/>
        <w:ind w:left="1701"/>
        <w:jc w:val="both"/>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Taux de la TVA : </w:t>
      </w:r>
    </w:p>
    <w:p w:rsidR="00E51D5B" w:rsidRDefault="00706248" w:rsidP="00E51D5B">
      <w:pPr>
        <w:tabs>
          <w:tab w:val="left" w:pos="426"/>
          <w:tab w:val="left" w:pos="851"/>
        </w:tabs>
        <w:spacing w:before="240"/>
        <w:ind w:left="1701"/>
        <w:jc w:val="both"/>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Montant hors taxes</w:t>
      </w:r>
      <w:r w:rsidR="00E51D5B">
        <w:rPr>
          <w:rStyle w:val="Caractresdenotedebasdepage"/>
        </w:rPr>
        <w:footnoteReference w:id="2"/>
      </w:r>
      <w:r w:rsidR="00E51D5B">
        <w:rPr>
          <w:rStyle w:val="Caractresdenotedebasdepage"/>
        </w:rPr>
        <w:t> </w:t>
      </w:r>
      <w:r w:rsidR="00E51D5B">
        <w:t>:</w:t>
      </w:r>
    </w:p>
    <w:p w:rsidR="00E51D5B" w:rsidRDefault="00706248" w:rsidP="00E51D5B">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Montant TTC</w:t>
      </w:r>
      <w:r w:rsidR="00E51D5B">
        <w:rPr>
          <w:rStyle w:val="Caractresdenotedebasdepage"/>
        </w:rPr>
        <w:footnoteReference w:customMarkFollows="1" w:id="3"/>
        <w:t>4 </w:t>
      </w:r>
      <w:r w:rsidR="00E51D5B">
        <w:t>:</w:t>
      </w:r>
    </w:p>
    <w:p w:rsidR="00E51D5B" w:rsidRDefault="00E51D5B" w:rsidP="00E51D5B">
      <w:pPr>
        <w:pStyle w:val="fcase1ertab"/>
        <w:spacing w:before="120"/>
        <w:ind w:left="567" w:firstLine="0"/>
      </w:pPr>
      <w:r>
        <w:rPr>
          <w:rFonts w:ascii="Arial" w:hAnsi="Arial" w:cs="Arial"/>
          <w:u w:val="single"/>
        </w:rPr>
        <w:t>OU</w:t>
      </w:r>
    </w:p>
    <w:p w:rsidR="00E51D5B" w:rsidRDefault="00706248" w:rsidP="00E51D5B">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rsidR="005E07ED">
        <w:instrText xml:space="preserve"> FORMCHECKBOX </w:instrText>
      </w:r>
      <w:r>
        <w:fldChar w:fldCharType="end"/>
      </w:r>
      <w:r w:rsidR="00E51D5B">
        <w:rPr>
          <w:rFonts w:ascii="Arial" w:hAnsi="Arial" w:cs="Arial"/>
        </w:rPr>
        <w:t xml:space="preserve"> </w:t>
      </w:r>
      <w:proofErr w:type="gramStart"/>
      <w:r w:rsidR="00E51D5B">
        <w:rPr>
          <w:rFonts w:ascii="Arial" w:hAnsi="Arial" w:cs="Arial"/>
        </w:rPr>
        <w:t>aux</w:t>
      </w:r>
      <w:proofErr w:type="gramEnd"/>
      <w:r w:rsidR="00E51D5B">
        <w:rPr>
          <w:rFonts w:ascii="Arial" w:hAnsi="Arial" w:cs="Arial"/>
        </w:rPr>
        <w:t xml:space="preserve"> prix indiqués</w:t>
      </w:r>
      <w:r w:rsidR="00093625">
        <w:rPr>
          <w:rFonts w:ascii="Arial" w:hAnsi="Arial" w:cs="Arial"/>
        </w:rPr>
        <w:t xml:space="preserve"> dans la </w:t>
      </w:r>
      <w:r w:rsidR="00093625" w:rsidRPr="00093625">
        <w:rPr>
          <w:rFonts w:ascii="Arial" w:hAnsi="Arial" w:cs="Arial"/>
        </w:rPr>
        <w:t xml:space="preserve"> </w:t>
      </w:r>
      <w:r w:rsidR="00093625">
        <w:rPr>
          <w:rFonts w:ascii="Arial" w:hAnsi="Arial" w:cs="Arial"/>
        </w:rPr>
        <w:t>D</w:t>
      </w:r>
      <w:r w:rsidR="00BC5296">
        <w:rPr>
          <w:rFonts w:ascii="Arial" w:hAnsi="Arial" w:cs="Arial"/>
        </w:rPr>
        <w:t>écomposition</w:t>
      </w:r>
      <w:r w:rsidR="00093625" w:rsidRPr="00C70D2F">
        <w:rPr>
          <w:rFonts w:ascii="Arial" w:hAnsi="Arial" w:cs="Arial"/>
        </w:rPr>
        <w:t xml:space="preserve"> du Prix Global et Forfaitaire</w:t>
      </w:r>
      <w:r w:rsidR="00A1700F">
        <w:rPr>
          <w:rFonts w:ascii="Arial" w:hAnsi="Arial" w:cs="Arial"/>
        </w:rPr>
        <w:t xml:space="preserve"> (DPGF)</w:t>
      </w:r>
      <w:r w:rsidR="00E51D5B">
        <w:rPr>
          <w:rFonts w:ascii="Arial" w:hAnsi="Arial" w:cs="Arial"/>
        </w:rPr>
        <w:t xml:space="preserve"> jointe au présent document.</w:t>
      </w:r>
    </w:p>
    <w:p w:rsidR="00C70D2F" w:rsidRDefault="00C70D2F" w:rsidP="00E51D5B">
      <w:pPr>
        <w:pStyle w:val="fcase1ertab"/>
        <w:tabs>
          <w:tab w:val="clear" w:pos="426"/>
          <w:tab w:val="left" w:pos="851"/>
        </w:tabs>
        <w:spacing w:before="120"/>
        <w:ind w:firstLine="142"/>
        <w:rPr>
          <w:rFonts w:ascii="Arial" w:hAnsi="Arial" w:cs="Arial"/>
        </w:rPr>
      </w:pP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pStyle w:val="fcasegauche"/>
        <w:pageBreakBefore/>
        <w:tabs>
          <w:tab w:val="left" w:pos="851"/>
        </w:tabs>
        <w:spacing w:after="0"/>
        <w:ind w:left="0" w:firstLine="0"/>
        <w:rPr>
          <w:rFonts w:ascii="Arial" w:hAnsi="Arial" w:cs="Arial"/>
        </w:rPr>
      </w:pPr>
    </w:p>
    <w:p w:rsidR="00E51D5B" w:rsidRDefault="00E51D5B" w:rsidP="00E51D5B">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E51D5B" w:rsidRDefault="00E51D5B" w:rsidP="00E51D5B">
      <w:pPr>
        <w:pStyle w:val="fcase1ertab"/>
        <w:tabs>
          <w:tab w:val="left" w:pos="851"/>
        </w:tabs>
        <w:rPr>
          <w:rFonts w:ascii="Arial" w:hAnsi="Arial" w:cs="Arial"/>
        </w:rPr>
      </w:pPr>
      <w:r>
        <w:rPr>
          <w:rFonts w:ascii="Arial" w:hAnsi="Arial" w:cs="Arial"/>
          <w:i/>
          <w:iCs/>
          <w:sz w:val="18"/>
          <w:szCs w:val="18"/>
        </w:rPr>
        <w:t>(En cas de groupement d’opérateurs économiques.)</w:t>
      </w:r>
    </w:p>
    <w:p w:rsidR="00E51D5B" w:rsidRDefault="00E51D5B" w:rsidP="00E51D5B">
      <w:pPr>
        <w:tabs>
          <w:tab w:val="left" w:pos="851"/>
          <w:tab w:val="left" w:pos="6237"/>
        </w:tabs>
        <w:rPr>
          <w:rFonts w:ascii="Arial" w:hAnsi="Arial" w:cs="Arial"/>
          <w:i/>
          <w:iCs/>
          <w:sz w:val="18"/>
          <w:szCs w:val="18"/>
        </w:rPr>
      </w:pPr>
    </w:p>
    <w:p w:rsidR="00E51D5B" w:rsidRDefault="00E51D5B" w:rsidP="00E51D5B">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E51D5B" w:rsidRDefault="00E51D5B" w:rsidP="00E51D5B">
      <w:pPr>
        <w:pStyle w:val="fcase1ertab"/>
        <w:tabs>
          <w:tab w:val="left" w:pos="851"/>
        </w:tabs>
        <w:rPr>
          <w:rFonts w:ascii="Arial" w:hAnsi="Arial" w:cs="Arial"/>
        </w:rPr>
      </w:pPr>
      <w:r>
        <w:rPr>
          <w:rFonts w:ascii="Arial" w:hAnsi="Arial" w:cs="Arial"/>
          <w:i/>
          <w:iCs/>
          <w:sz w:val="18"/>
          <w:szCs w:val="18"/>
        </w:rPr>
        <w:t>(Cocher la case correspondante.)</w:t>
      </w:r>
    </w:p>
    <w:p w:rsidR="00E51D5B" w:rsidRDefault="00706248" w:rsidP="00E51D5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
          <w:iCs/>
        </w:rPr>
        <w:t xml:space="preserve"> </w:t>
      </w:r>
      <w:proofErr w:type="gramStart"/>
      <w:r w:rsidR="00E51D5B">
        <w:rPr>
          <w:rFonts w:ascii="Arial" w:hAnsi="Arial" w:cs="Arial"/>
        </w:rPr>
        <w:t>conjoint</w:t>
      </w:r>
      <w:proofErr w:type="gramEnd"/>
      <w:r w:rsidR="00E51D5B">
        <w:rPr>
          <w:rFonts w:ascii="Arial" w:hAnsi="Arial" w:cs="Arial"/>
        </w:rPr>
        <w:tab/>
      </w:r>
      <w:r w:rsidR="00E51D5B">
        <w:rPr>
          <w:rFonts w:ascii="Arial" w:hAnsi="Arial" w:cs="Arial"/>
        </w:rPr>
        <w:tab/>
        <w:t>OU</w:t>
      </w:r>
      <w:r w:rsidR="00E51D5B">
        <w:rPr>
          <w:rFonts w:ascii="Arial" w:hAnsi="Arial" w:cs="Arial"/>
        </w:rPr>
        <w:tab/>
      </w:r>
      <w:r w:rsidR="00E51D5B">
        <w:rPr>
          <w:rFonts w:ascii="Arial" w:hAnsi="Arial" w:cs="Arial"/>
        </w:rPr>
        <w:tab/>
      </w: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Cs/>
        </w:rPr>
        <w:t xml:space="preserve"> </w:t>
      </w:r>
      <w:r w:rsidR="00E51D5B">
        <w:rPr>
          <w:rFonts w:ascii="Arial" w:hAnsi="Arial" w:cs="Arial"/>
        </w:rPr>
        <w:t>solidaire</w:t>
      </w:r>
    </w:p>
    <w:p w:rsidR="00E51D5B" w:rsidRDefault="00E51D5B" w:rsidP="00E51D5B">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tblPr>
      <w:tblGrid>
        <w:gridCol w:w="4503"/>
        <w:gridCol w:w="3685"/>
        <w:gridCol w:w="2348"/>
      </w:tblGrid>
      <w:tr w:rsidR="00E51D5B" w:rsidTr="00606C4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rPr>
            </w:pPr>
            <w:r>
              <w:rPr>
                <w:rFonts w:ascii="Arial" w:hAnsi="Arial" w:cs="Arial"/>
                <w:b/>
              </w:rPr>
              <w:t xml:space="preserve">Désignation des membres </w:t>
            </w:r>
          </w:p>
          <w:p w:rsidR="00E51D5B" w:rsidRDefault="00E51D5B" w:rsidP="00606C41">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51D5B" w:rsidRDefault="00E51D5B" w:rsidP="00606C41">
            <w:pPr>
              <w:pStyle w:val="Titre5"/>
              <w:tabs>
                <w:tab w:val="left" w:pos="851"/>
              </w:tabs>
              <w:ind w:left="0" w:hanging="1008"/>
              <w:jc w:val="center"/>
              <w:rPr>
                <w:b/>
                <w:i w:val="0"/>
                <w:sz w:val="20"/>
              </w:rPr>
            </w:pPr>
            <w:r>
              <w:rPr>
                <w:b/>
                <w:i w:val="0"/>
                <w:sz w:val="20"/>
              </w:rPr>
              <w:t>Prestations exécutées par les membres</w:t>
            </w:r>
          </w:p>
          <w:p w:rsidR="00E51D5B" w:rsidRDefault="00E51D5B" w:rsidP="00606C41">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E51D5B" w:rsidTr="00606C4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51D5B" w:rsidRDefault="00E51D5B" w:rsidP="00606C41">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E51D5B" w:rsidRDefault="00E51D5B" w:rsidP="00606C41">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1D5B" w:rsidRDefault="00E51D5B" w:rsidP="00606C41">
            <w:pPr>
              <w:tabs>
                <w:tab w:val="left" w:pos="851"/>
              </w:tabs>
              <w:jc w:val="center"/>
              <w:rPr>
                <w:rFonts w:ascii="Arial" w:hAnsi="Arial" w:cs="Arial"/>
                <w:b/>
              </w:rPr>
            </w:pPr>
            <w:r>
              <w:rPr>
                <w:rFonts w:ascii="Arial" w:hAnsi="Arial" w:cs="Arial"/>
                <w:b/>
              </w:rPr>
              <w:t xml:space="preserve">Montant HT </w:t>
            </w:r>
          </w:p>
          <w:p w:rsidR="00E51D5B" w:rsidRDefault="00E51D5B" w:rsidP="00606C41">
            <w:pPr>
              <w:tabs>
                <w:tab w:val="left" w:pos="851"/>
              </w:tabs>
              <w:jc w:val="center"/>
              <w:rPr>
                <w:rFonts w:ascii="Arial" w:hAnsi="Arial" w:cs="Arial"/>
              </w:rPr>
            </w:pPr>
            <w:r>
              <w:rPr>
                <w:rFonts w:ascii="Arial" w:hAnsi="Arial" w:cs="Arial"/>
                <w:b/>
              </w:rPr>
              <w:t>de la prestation</w:t>
            </w:r>
          </w:p>
        </w:tc>
      </w:tr>
      <w:tr w:rsidR="00E51D5B" w:rsidTr="00606C41">
        <w:trPr>
          <w:trHeight w:val="1021"/>
        </w:trPr>
        <w:tc>
          <w:tcPr>
            <w:tcW w:w="4503"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r>
      <w:tr w:rsidR="00E51D5B" w:rsidTr="00606C41">
        <w:trPr>
          <w:trHeight w:val="1021"/>
        </w:trPr>
        <w:tc>
          <w:tcPr>
            <w:tcW w:w="4503"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E51D5B" w:rsidRDefault="00E51D5B" w:rsidP="00606C41">
            <w:pPr>
              <w:tabs>
                <w:tab w:val="left" w:pos="851"/>
              </w:tabs>
              <w:snapToGrid w:val="0"/>
              <w:jc w:val="both"/>
              <w:rPr>
                <w:rFonts w:ascii="Arial" w:hAnsi="Arial" w:cs="Arial"/>
              </w:rPr>
            </w:pPr>
          </w:p>
        </w:tc>
      </w:tr>
      <w:tr w:rsidR="00E51D5B" w:rsidTr="00606C41">
        <w:trPr>
          <w:trHeight w:val="1021"/>
        </w:trPr>
        <w:tc>
          <w:tcPr>
            <w:tcW w:w="4503"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r>
    </w:tbl>
    <w:p w:rsidR="00E51D5B" w:rsidRDefault="00E51D5B" w:rsidP="00E51D5B">
      <w:pPr>
        <w:tabs>
          <w:tab w:val="left" w:pos="851"/>
          <w:tab w:val="left" w:pos="6237"/>
        </w:tabs>
      </w:pPr>
    </w:p>
    <w:p w:rsidR="00E51D5B" w:rsidRDefault="00E51D5B" w:rsidP="00E51D5B">
      <w:pPr>
        <w:pStyle w:val="fcasegauche"/>
        <w:tabs>
          <w:tab w:val="left" w:pos="851"/>
        </w:tabs>
        <w:spacing w:after="0"/>
        <w:ind w:left="0" w:firstLine="0"/>
        <w:rPr>
          <w:rFonts w:ascii="Arial" w:hAnsi="Arial" w:cs="Arial"/>
          <w:bCs/>
          <w:iCs/>
        </w:rPr>
      </w:pPr>
    </w:p>
    <w:p w:rsidR="00E51D5B" w:rsidRDefault="00E51D5B" w:rsidP="00E51D5B">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E51D5B" w:rsidRDefault="00E51D5B" w:rsidP="00E51D5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E51D5B" w:rsidRDefault="00E51D5B" w:rsidP="00E51D5B">
      <w:pPr>
        <w:tabs>
          <w:tab w:val="left" w:pos="426"/>
          <w:tab w:val="left" w:pos="851"/>
        </w:tabs>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06248">
        <w:fldChar w:fldCharType="begin">
          <w:ffData>
            <w:name w:val=""/>
            <w:enabled/>
            <w:calcOnExit w:val="0"/>
            <w:checkBox>
              <w:size w:val="20"/>
              <w:default w:val="0"/>
            </w:checkBox>
          </w:ffData>
        </w:fldChar>
      </w:r>
      <w:r>
        <w:instrText xml:space="preserve"> FORMCHECKBOX </w:instrText>
      </w:r>
      <w:r w:rsidR="00706248">
        <w:fldChar w:fldCharType="end"/>
      </w:r>
      <w:r>
        <w:tab/>
        <w:t>Non</w:t>
      </w:r>
      <w:r>
        <w:tab/>
      </w:r>
      <w:r>
        <w:tab/>
      </w:r>
      <w:r>
        <w:tab/>
      </w:r>
      <w:r w:rsidR="00706248">
        <w:fldChar w:fldCharType="begin">
          <w:ffData>
            <w:name w:val=""/>
            <w:enabled/>
            <w:calcOnExit w:val="0"/>
            <w:checkBox>
              <w:size w:val="20"/>
              <w:default w:val="0"/>
            </w:checkBox>
          </w:ffData>
        </w:fldChar>
      </w:r>
      <w:r>
        <w:instrText xml:space="preserve"> FORMCHECKBOX </w:instrText>
      </w:r>
      <w:r w:rsidR="00706248">
        <w:fldChar w:fldCharType="end"/>
      </w:r>
      <w:r>
        <w:t>Oui</w:t>
      </w:r>
    </w:p>
    <w:p w:rsidR="00E51D5B" w:rsidRDefault="00E51D5B" w:rsidP="00E51D5B">
      <w:pPr>
        <w:tabs>
          <w:tab w:val="left" w:pos="851"/>
        </w:tabs>
        <w:rPr>
          <w:rFonts w:ascii="Arial" w:hAnsi="Arial" w:cs="Arial"/>
          <w:b/>
        </w:rPr>
      </w:pPr>
      <w:r>
        <w:rPr>
          <w:rFonts w:ascii="Arial" w:hAnsi="Arial" w:cs="Arial"/>
          <w:i/>
          <w:sz w:val="18"/>
          <w:szCs w:val="18"/>
        </w:rPr>
        <w:t>(Cocher la case correspondante.)</w:t>
      </w:r>
    </w:p>
    <w:p w:rsidR="00E51D5B" w:rsidRDefault="00E51D5B"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E51D5B" w:rsidRDefault="00E51D5B" w:rsidP="00E51D5B">
      <w:pPr>
        <w:tabs>
          <w:tab w:val="left" w:pos="426"/>
          <w:tab w:val="left" w:pos="851"/>
        </w:tabs>
        <w:jc w:val="both"/>
        <w:rPr>
          <w:rFonts w:ascii="Arial" w:hAnsi="Arial" w:cs="Arial"/>
          <w:b/>
        </w:rPr>
      </w:pPr>
    </w:p>
    <w:p w:rsidR="00E51D5B" w:rsidRDefault="00E51D5B" w:rsidP="00E51D5B">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d’exécution du marché public</w:t>
      </w:r>
    </w:p>
    <w:p w:rsidR="00E51D5B" w:rsidRDefault="00E51D5B" w:rsidP="00E51D5B">
      <w:pPr>
        <w:tabs>
          <w:tab w:val="left" w:pos="576"/>
          <w:tab w:val="left" w:pos="851"/>
        </w:tabs>
        <w:jc w:val="both"/>
        <w:rPr>
          <w:rFonts w:ascii="Arial" w:hAnsi="Arial" w:cs="Arial"/>
        </w:rPr>
      </w:pPr>
    </w:p>
    <w:p w:rsidR="00906B20" w:rsidRPr="00906B20" w:rsidRDefault="00906B20" w:rsidP="00906B20">
      <w:pPr>
        <w:pStyle w:val="fcasegauche"/>
        <w:tabs>
          <w:tab w:val="left" w:pos="426"/>
          <w:tab w:val="left" w:pos="851"/>
        </w:tabs>
        <w:rPr>
          <w:rFonts w:ascii="Arial" w:hAnsi="Arial" w:cs="Arial"/>
        </w:rPr>
      </w:pPr>
      <w:r w:rsidRPr="00906B20">
        <w:rPr>
          <w:rFonts w:ascii="Arial" w:hAnsi="Arial" w:cs="Arial"/>
        </w:rPr>
        <w:t xml:space="preserve">La </w:t>
      </w:r>
      <w:r>
        <w:rPr>
          <w:rFonts w:ascii="Arial" w:hAnsi="Arial" w:cs="Arial"/>
        </w:rPr>
        <w:t>durée prévisionnelle du marché</w:t>
      </w:r>
      <w:r w:rsidRPr="00906B20">
        <w:rPr>
          <w:rFonts w:ascii="Arial" w:hAnsi="Arial" w:cs="Arial"/>
        </w:rPr>
        <w:t xml:space="preserve"> de travaux est de 6 mois à compter de la notification du marché.</w:t>
      </w:r>
    </w:p>
    <w:p w:rsidR="00906B20" w:rsidRPr="00906B20" w:rsidRDefault="00906B20" w:rsidP="00906B20">
      <w:pPr>
        <w:pStyle w:val="fcasegauche"/>
        <w:tabs>
          <w:tab w:val="left" w:pos="426"/>
          <w:tab w:val="left" w:pos="851"/>
        </w:tabs>
        <w:rPr>
          <w:rFonts w:ascii="Arial" w:hAnsi="Arial" w:cs="Arial"/>
        </w:rPr>
      </w:pPr>
      <w:r w:rsidRPr="00906B20">
        <w:rPr>
          <w:rFonts w:ascii="Arial" w:hAnsi="Arial" w:cs="Arial"/>
        </w:rPr>
        <w:t>Elle inclut la période de préparation du</w:t>
      </w:r>
      <w:r w:rsidR="00FB7D89">
        <w:rPr>
          <w:rFonts w:ascii="Arial" w:hAnsi="Arial" w:cs="Arial"/>
        </w:rPr>
        <w:t xml:space="preserve"> chantier</w:t>
      </w:r>
      <w:r w:rsidR="00BC5296">
        <w:rPr>
          <w:rFonts w:ascii="Arial" w:hAnsi="Arial" w:cs="Arial"/>
        </w:rPr>
        <w:t xml:space="preserve"> dont la durée est de</w:t>
      </w:r>
      <w:r w:rsidRPr="00906B20">
        <w:rPr>
          <w:rFonts w:ascii="Arial" w:hAnsi="Arial" w:cs="Arial"/>
        </w:rPr>
        <w:t xml:space="preserve"> 3 mois</w:t>
      </w:r>
      <w:r w:rsidR="00FB7D89">
        <w:rPr>
          <w:rFonts w:ascii="Arial" w:hAnsi="Arial" w:cs="Arial"/>
        </w:rPr>
        <w:t>.</w:t>
      </w:r>
    </w:p>
    <w:p w:rsidR="009678BC" w:rsidRDefault="009678BC" w:rsidP="00E51D5B">
      <w:pPr>
        <w:pStyle w:val="fcasegauche"/>
        <w:tabs>
          <w:tab w:val="left" w:pos="426"/>
          <w:tab w:val="left" w:pos="851"/>
        </w:tabs>
        <w:spacing w:after="0"/>
        <w:ind w:left="0" w:firstLine="0"/>
        <w:jc w:val="left"/>
        <w:rPr>
          <w:rFonts w:ascii="Arial" w:hAnsi="Arial" w:cs="Arial"/>
        </w:rPr>
      </w:pPr>
    </w:p>
    <w:p w:rsidR="0075278F" w:rsidRPr="0075278F" w:rsidRDefault="0075278F" w:rsidP="0075278F">
      <w:pPr>
        <w:pStyle w:val="fcasegauche"/>
        <w:tabs>
          <w:tab w:val="left" w:pos="426"/>
          <w:tab w:val="left" w:pos="851"/>
        </w:tabs>
        <w:ind w:left="0" w:firstLine="0"/>
        <w:rPr>
          <w:rFonts w:ascii="Arial" w:hAnsi="Arial" w:cs="Arial"/>
        </w:rPr>
      </w:pPr>
      <w:r w:rsidRPr="0075278F">
        <w:rPr>
          <w:rFonts w:ascii="Arial" w:hAnsi="Arial" w:cs="Arial"/>
        </w:rPr>
        <w:t xml:space="preserve">Le délai d’exécution du marché est de </w:t>
      </w:r>
      <w:r w:rsidR="00906B20">
        <w:rPr>
          <w:rFonts w:ascii="Arial" w:hAnsi="Arial" w:cs="Arial"/>
        </w:rPr>
        <w:t xml:space="preserve">3 mois </w:t>
      </w:r>
      <w:r w:rsidRPr="0075278F">
        <w:rPr>
          <w:rFonts w:ascii="Arial" w:hAnsi="Arial" w:cs="Arial"/>
        </w:rPr>
        <w:t>à compter de :</w:t>
      </w:r>
    </w:p>
    <w:p w:rsidR="0075278F" w:rsidRPr="0075278F" w:rsidRDefault="0075278F" w:rsidP="0075278F">
      <w:pPr>
        <w:tabs>
          <w:tab w:val="left" w:pos="851"/>
        </w:tabs>
        <w:spacing w:before="120"/>
        <w:ind w:left="567"/>
        <w:jc w:val="both"/>
        <w:rPr>
          <w:rFonts w:ascii="Arial" w:hAnsi="Arial" w:cs="Arial"/>
        </w:rPr>
      </w:pPr>
      <w:r w:rsidRPr="0075278F">
        <w:rPr>
          <w:rFonts w:ascii="Calibri Light" w:hAnsi="Calibri Light" w:cs="Calibri Light"/>
        </w:rPr>
        <w:tab/>
      </w:r>
      <w:r w:rsidR="00706248" w:rsidRPr="0075278F">
        <w:rPr>
          <w:rFonts w:ascii="Calibri Light" w:hAnsi="Calibri Light" w:cs="Calibri Light"/>
        </w:rPr>
        <w:fldChar w:fldCharType="begin">
          <w:ffData>
            <w:name w:val=""/>
            <w:enabled w:val="0"/>
            <w:calcOnExit w:val="0"/>
            <w:checkBox>
              <w:size w:val="20"/>
              <w:default w:val="0"/>
            </w:checkBox>
          </w:ffData>
        </w:fldChar>
      </w:r>
      <w:r w:rsidRPr="0075278F">
        <w:rPr>
          <w:rFonts w:ascii="Calibri Light" w:hAnsi="Calibri Light" w:cs="Calibri Light"/>
        </w:rPr>
        <w:instrText xml:space="preserve"> FORMCHECKBOX </w:instrText>
      </w:r>
      <w:r w:rsidR="00706248" w:rsidRPr="0075278F">
        <w:rPr>
          <w:rFonts w:ascii="Calibri Light" w:hAnsi="Calibri Light" w:cs="Calibri Light"/>
        </w:rPr>
      </w:r>
      <w:r w:rsidR="00706248" w:rsidRPr="0075278F">
        <w:rPr>
          <w:rFonts w:ascii="Calibri Light" w:hAnsi="Calibri Light" w:cs="Calibri Light"/>
        </w:rPr>
        <w:fldChar w:fldCharType="end"/>
      </w:r>
      <w:r w:rsidRPr="0075278F">
        <w:rPr>
          <w:rFonts w:ascii="Calibri Light" w:hAnsi="Calibri Light" w:cs="Calibri Light"/>
        </w:rPr>
        <w:tab/>
      </w:r>
      <w:proofErr w:type="gramStart"/>
      <w:r w:rsidRPr="0075278F">
        <w:rPr>
          <w:rFonts w:ascii="Arial" w:hAnsi="Arial" w:cs="Arial"/>
        </w:rPr>
        <w:t>la</w:t>
      </w:r>
      <w:proofErr w:type="gramEnd"/>
      <w:r w:rsidRPr="0075278F">
        <w:rPr>
          <w:rFonts w:ascii="Arial" w:hAnsi="Arial" w:cs="Arial"/>
        </w:rPr>
        <w:t xml:space="preserve"> date de notification du marché ou de l’accord-cadre ;</w:t>
      </w:r>
    </w:p>
    <w:p w:rsidR="0075278F" w:rsidRPr="0075278F" w:rsidRDefault="0075278F" w:rsidP="0075278F">
      <w:pPr>
        <w:tabs>
          <w:tab w:val="left" w:pos="851"/>
        </w:tabs>
        <w:spacing w:before="120"/>
        <w:ind w:left="567"/>
        <w:jc w:val="both"/>
        <w:rPr>
          <w:rFonts w:ascii="Arial" w:hAnsi="Arial" w:cs="Arial"/>
        </w:rPr>
      </w:pPr>
      <w:r w:rsidRPr="0075278F">
        <w:rPr>
          <w:rFonts w:ascii="Arial" w:hAnsi="Arial" w:cs="Arial"/>
        </w:rPr>
        <w:tab/>
      </w:r>
      <w:r w:rsidR="00706248" w:rsidRPr="0075278F">
        <w:rPr>
          <w:rFonts w:ascii="Arial" w:hAnsi="Arial" w:cs="Arial"/>
        </w:rPr>
        <w:fldChar w:fldCharType="begin">
          <w:ffData>
            <w:name w:val=""/>
            <w:enabled/>
            <w:calcOnExit w:val="0"/>
            <w:checkBox>
              <w:size w:val="20"/>
              <w:default w:val="1"/>
            </w:checkBox>
          </w:ffData>
        </w:fldChar>
      </w:r>
      <w:r w:rsidRPr="0075278F">
        <w:rPr>
          <w:rFonts w:ascii="Arial" w:hAnsi="Arial" w:cs="Arial"/>
        </w:rPr>
        <w:instrText xml:space="preserve"> FORMCHECKBOX </w:instrText>
      </w:r>
      <w:r w:rsidR="00706248" w:rsidRPr="0075278F">
        <w:rPr>
          <w:rFonts w:ascii="Arial" w:hAnsi="Arial" w:cs="Arial"/>
        </w:rPr>
      </w:r>
      <w:r w:rsidR="00706248" w:rsidRPr="0075278F">
        <w:rPr>
          <w:rFonts w:ascii="Arial" w:hAnsi="Arial" w:cs="Arial"/>
        </w:rPr>
        <w:fldChar w:fldCharType="end"/>
      </w:r>
      <w:r w:rsidRPr="0075278F">
        <w:rPr>
          <w:rFonts w:ascii="Arial" w:hAnsi="Arial" w:cs="Arial"/>
        </w:rPr>
        <w:tab/>
      </w:r>
      <w:proofErr w:type="gramStart"/>
      <w:r w:rsidRPr="0075278F">
        <w:rPr>
          <w:rFonts w:ascii="Arial" w:hAnsi="Arial" w:cs="Arial"/>
        </w:rPr>
        <w:t>la</w:t>
      </w:r>
      <w:proofErr w:type="gramEnd"/>
      <w:r w:rsidRPr="0075278F">
        <w:rPr>
          <w:rFonts w:ascii="Arial" w:hAnsi="Arial" w:cs="Arial"/>
        </w:rPr>
        <w:t xml:space="preserve"> date de notification de l’ordre de service de démarrage</w:t>
      </w:r>
    </w:p>
    <w:p w:rsidR="0075278F" w:rsidRDefault="0075278F" w:rsidP="0075278F">
      <w:pPr>
        <w:tabs>
          <w:tab w:val="left" w:pos="851"/>
        </w:tabs>
        <w:spacing w:before="120"/>
        <w:ind w:left="1134" w:hanging="567"/>
        <w:jc w:val="both"/>
        <w:rPr>
          <w:rFonts w:ascii="Arial" w:hAnsi="Arial" w:cs="Arial"/>
        </w:rPr>
      </w:pPr>
      <w:r w:rsidRPr="0075278F">
        <w:rPr>
          <w:rFonts w:ascii="Arial" w:hAnsi="Arial" w:cs="Arial"/>
        </w:rPr>
        <w:tab/>
      </w:r>
      <w:r w:rsidR="00706248" w:rsidRPr="0075278F">
        <w:rPr>
          <w:rFonts w:ascii="Arial" w:hAnsi="Arial" w:cs="Arial"/>
        </w:rPr>
        <w:fldChar w:fldCharType="begin">
          <w:ffData>
            <w:name w:val=""/>
            <w:enabled/>
            <w:calcOnExit w:val="0"/>
            <w:checkBox>
              <w:size w:val="20"/>
              <w:default w:val="0"/>
            </w:checkBox>
          </w:ffData>
        </w:fldChar>
      </w:r>
      <w:r w:rsidRPr="0075278F">
        <w:rPr>
          <w:rFonts w:ascii="Arial" w:hAnsi="Arial" w:cs="Arial"/>
        </w:rPr>
        <w:instrText xml:space="preserve"> FORMCHECKBOX </w:instrText>
      </w:r>
      <w:r w:rsidR="00706248" w:rsidRPr="0075278F">
        <w:rPr>
          <w:rFonts w:ascii="Arial" w:hAnsi="Arial" w:cs="Arial"/>
        </w:rPr>
      </w:r>
      <w:r w:rsidR="00706248" w:rsidRPr="0075278F">
        <w:rPr>
          <w:rFonts w:ascii="Arial" w:hAnsi="Arial" w:cs="Arial"/>
        </w:rPr>
        <w:fldChar w:fldCharType="end"/>
      </w:r>
      <w:r>
        <w:rPr>
          <w:rFonts w:ascii="Arial" w:hAnsi="Arial" w:cs="Arial"/>
        </w:rPr>
        <w:t xml:space="preserve"> </w:t>
      </w:r>
      <w:r w:rsidRPr="0075278F">
        <w:rPr>
          <w:rFonts w:ascii="Arial" w:hAnsi="Arial" w:cs="Arial"/>
        </w:rPr>
        <w:tab/>
      </w:r>
      <w:proofErr w:type="gramStart"/>
      <w:r w:rsidRPr="0075278F">
        <w:rPr>
          <w:rFonts w:ascii="Arial" w:hAnsi="Arial" w:cs="Arial"/>
        </w:rPr>
        <w:t>la</w:t>
      </w:r>
      <w:proofErr w:type="gramEnd"/>
      <w:r w:rsidRPr="0075278F">
        <w:rPr>
          <w:rFonts w:ascii="Arial" w:hAnsi="Arial" w:cs="Arial"/>
        </w:rPr>
        <w:t xml:space="preserve"> date de début d’exécution prévue par le marché ou l’accord-cadre lorsqu’elle est postérieure à la date de notification.</w:t>
      </w:r>
    </w:p>
    <w:p w:rsidR="0075278F" w:rsidRPr="0075278F" w:rsidRDefault="0075278F" w:rsidP="0075278F">
      <w:pPr>
        <w:tabs>
          <w:tab w:val="left" w:pos="851"/>
        </w:tabs>
        <w:spacing w:before="120"/>
        <w:ind w:left="1134" w:hanging="567"/>
        <w:jc w:val="both"/>
        <w:rPr>
          <w:rFonts w:ascii="Arial" w:hAnsi="Arial" w:cs="Arial"/>
        </w:rPr>
      </w:pPr>
    </w:p>
    <w:p w:rsidR="0075278F" w:rsidRPr="0075278F" w:rsidRDefault="0075278F" w:rsidP="0075278F">
      <w:pPr>
        <w:tabs>
          <w:tab w:val="left" w:pos="851"/>
        </w:tabs>
        <w:spacing w:before="120"/>
        <w:ind w:left="567"/>
        <w:jc w:val="both"/>
        <w:rPr>
          <w:rFonts w:ascii="Arial" w:hAnsi="Arial" w:cs="Arial"/>
        </w:rPr>
      </w:pPr>
      <w:r w:rsidRPr="0075278F">
        <w:rPr>
          <w:rFonts w:ascii="Arial" w:hAnsi="Arial" w:cs="Arial"/>
        </w:rPr>
        <w:t>La durée du marché court de sa notification jusqu’à la fin de la garantie de parfait achèvement.</w:t>
      </w:r>
    </w:p>
    <w:p w:rsidR="009678BC" w:rsidRDefault="009678BC"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706248">
        <w:fldChar w:fldCharType="begin">
          <w:ffData>
            <w:name w:val=""/>
            <w:enabled/>
            <w:calcOnExit w:val="0"/>
            <w:checkBox>
              <w:size w:val="20"/>
              <w:default w:val="1"/>
            </w:checkBox>
          </w:ffData>
        </w:fldChar>
      </w:r>
      <w:r w:rsidR="005E07ED">
        <w:instrText xml:space="preserve"> FORMCHECKBOX </w:instrText>
      </w:r>
      <w:r w:rsidR="00706248">
        <w:fldChar w:fldCharType="end"/>
      </w:r>
      <w:r>
        <w:tab/>
        <w:t>Non</w:t>
      </w:r>
      <w:r>
        <w:tab/>
      </w:r>
      <w:r>
        <w:tab/>
      </w:r>
      <w:r>
        <w:tab/>
      </w:r>
      <w:r w:rsidR="00706248">
        <w:fldChar w:fldCharType="begin">
          <w:ffData>
            <w:name w:val=""/>
            <w:enabled/>
            <w:calcOnExit w:val="0"/>
            <w:checkBox>
              <w:size w:val="20"/>
              <w:default w:val="0"/>
            </w:checkBox>
          </w:ffData>
        </w:fldChar>
      </w:r>
      <w:r w:rsidR="006A4AA7">
        <w:instrText xml:space="preserve"> FORMCHECKBOX </w:instrText>
      </w:r>
      <w:r w:rsidR="00706248">
        <w:fldChar w:fldCharType="end"/>
      </w:r>
      <w:r>
        <w:tab/>
        <w:t>Oui</w:t>
      </w:r>
    </w:p>
    <w:p w:rsidR="009678BC" w:rsidRDefault="009678BC" w:rsidP="009678BC">
      <w:pPr>
        <w:tabs>
          <w:tab w:val="left" w:pos="426"/>
          <w:tab w:val="left" w:pos="851"/>
        </w:tabs>
        <w:spacing w:before="120"/>
        <w:jc w:val="both"/>
        <w:rPr>
          <w:rFonts w:ascii="Arial" w:hAnsi="Arial" w:cs="Arial"/>
          <w:b/>
        </w:rPr>
      </w:pPr>
    </w:p>
    <w:p w:rsidR="005E07ED" w:rsidRDefault="005E07ED" w:rsidP="009678BC">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tblPr>
      <w:tblGrid>
        <w:gridCol w:w="10419"/>
      </w:tblGrid>
      <w:tr w:rsidR="00E51D5B" w:rsidTr="00606C41">
        <w:tc>
          <w:tcPr>
            <w:tcW w:w="10419" w:type="dxa"/>
            <w:shd w:val="clear" w:color="auto" w:fill="66CCFF"/>
          </w:tcPr>
          <w:p w:rsidR="00E51D5B" w:rsidRDefault="00E51D5B" w:rsidP="00606C41">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E51D5B" w:rsidRDefault="00E51D5B" w:rsidP="00E51D5B">
      <w:pPr>
        <w:tabs>
          <w:tab w:val="left" w:pos="851"/>
        </w:tabs>
        <w:jc w:val="both"/>
      </w:pPr>
    </w:p>
    <w:p w:rsidR="00E51D5B" w:rsidRPr="006F3DD1" w:rsidRDefault="00E51D5B" w:rsidP="00E51D5B">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51D5B" w:rsidRDefault="00E51D5B" w:rsidP="00E51D5B">
      <w:pPr>
        <w:tabs>
          <w:tab w:val="left" w:pos="851"/>
        </w:tabs>
        <w:jc w:val="both"/>
      </w:pPr>
    </w:p>
    <w:p w:rsidR="00E51D5B" w:rsidRDefault="00E51D5B" w:rsidP="00E51D5B">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E51D5B" w:rsidRDefault="00E51D5B" w:rsidP="00E51D5B">
      <w:pPr>
        <w:pStyle w:val="fcase1ertab"/>
        <w:tabs>
          <w:tab w:val="left" w:pos="851"/>
        </w:tabs>
        <w:ind w:left="0" w:firstLine="0"/>
        <w:rPr>
          <w:rFonts w:ascii="Arial" w:hAnsi="Arial" w:cs="Arial"/>
          <w:b/>
          <w:sz w:val="22"/>
          <w:szCs w:val="22"/>
        </w:rPr>
      </w:pPr>
    </w:p>
    <w:tbl>
      <w:tblPr>
        <w:tblW w:w="0" w:type="auto"/>
        <w:tblInd w:w="-40" w:type="dxa"/>
        <w:tblLayout w:type="fixed"/>
        <w:tblLook w:val="0000"/>
      </w:tblPr>
      <w:tblGrid>
        <w:gridCol w:w="4644"/>
        <w:gridCol w:w="2694"/>
        <w:gridCol w:w="3056"/>
      </w:tblGrid>
      <w:tr w:rsidR="00E51D5B" w:rsidTr="00606C41">
        <w:tc>
          <w:tcPr>
            <w:tcW w:w="464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Nom, prénom et qualité</w:t>
            </w:r>
          </w:p>
          <w:p w:rsidR="00E51D5B" w:rsidRDefault="00E51D5B" w:rsidP="00606C4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Signature</w:t>
            </w:r>
          </w:p>
        </w:tc>
      </w:tr>
      <w:tr w:rsidR="00E51D5B" w:rsidTr="00606C41">
        <w:trPr>
          <w:trHeight w:val="1021"/>
        </w:trPr>
        <w:tc>
          <w:tcPr>
            <w:tcW w:w="4644" w:type="dxa"/>
            <w:tcBorders>
              <w:top w:val="single" w:sz="4" w:space="0" w:color="000000"/>
              <w:left w:val="single" w:sz="4" w:space="0" w:color="000000"/>
              <w:bottom w:val="single" w:sz="4" w:space="0" w:color="auto"/>
            </w:tcBorders>
            <w:shd w:val="clear" w:color="auto" w:fill="auto"/>
          </w:tcPr>
          <w:p w:rsidR="00E51D5B" w:rsidRDefault="00E51D5B" w:rsidP="00606C41">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E51D5B" w:rsidRDefault="00E51D5B" w:rsidP="00606C41">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r>
    </w:tbl>
    <w:p w:rsidR="00E51D5B" w:rsidRDefault="00E51D5B" w:rsidP="00E51D5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D5B" w:rsidRDefault="00E51D5B" w:rsidP="00E51D5B">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E51D5B" w:rsidRDefault="00E51D5B" w:rsidP="00E51D5B">
      <w:pPr>
        <w:tabs>
          <w:tab w:val="left" w:pos="851"/>
        </w:tabs>
        <w:jc w:val="both"/>
      </w:pPr>
    </w:p>
    <w:p w:rsidR="00E51D5B" w:rsidRDefault="00E51D5B" w:rsidP="00E51D5B">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E51D5B" w:rsidRPr="009B45B9" w:rsidRDefault="00E51D5B" w:rsidP="00E51D5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E51D5B" w:rsidRDefault="00E51D5B" w:rsidP="00E51D5B">
      <w:pPr>
        <w:pStyle w:val="fcase1ertab"/>
        <w:tabs>
          <w:tab w:val="left" w:pos="851"/>
        </w:tabs>
        <w:rPr>
          <w:rFonts w:ascii="Arial" w:hAnsi="Arial" w:cs="Arial"/>
        </w:rPr>
      </w:pPr>
      <w:r>
        <w:rPr>
          <w:rFonts w:ascii="Arial" w:hAnsi="Arial" w:cs="Arial"/>
          <w:i/>
          <w:iCs/>
          <w:sz w:val="18"/>
          <w:szCs w:val="18"/>
        </w:rPr>
        <w:t>(Cocher la case correspondante.)</w:t>
      </w:r>
    </w:p>
    <w:p w:rsidR="00E51D5B" w:rsidRDefault="00706248" w:rsidP="00E51D5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
          <w:iCs/>
        </w:rPr>
        <w:t xml:space="preserve"> </w:t>
      </w:r>
      <w:proofErr w:type="gramStart"/>
      <w:r w:rsidR="00E51D5B">
        <w:rPr>
          <w:rFonts w:ascii="Arial" w:hAnsi="Arial" w:cs="Arial"/>
        </w:rPr>
        <w:t>conjoint</w:t>
      </w:r>
      <w:proofErr w:type="gramEnd"/>
      <w:r w:rsidR="00E51D5B">
        <w:rPr>
          <w:rFonts w:ascii="Arial" w:hAnsi="Arial" w:cs="Arial"/>
        </w:rPr>
        <w:tab/>
      </w:r>
      <w:r w:rsidR="00E51D5B">
        <w:rPr>
          <w:rFonts w:ascii="Arial" w:hAnsi="Arial" w:cs="Arial"/>
        </w:rPr>
        <w:tab/>
        <w:t>OU</w:t>
      </w:r>
      <w:r w:rsidR="00E51D5B">
        <w:rPr>
          <w:rFonts w:ascii="Arial" w:hAnsi="Arial" w:cs="Arial"/>
        </w:rPr>
        <w:tab/>
      </w:r>
      <w:r w:rsidR="00E51D5B">
        <w:rPr>
          <w:rFonts w:ascii="Arial" w:hAnsi="Arial" w:cs="Arial"/>
        </w:rPr>
        <w:tab/>
      </w: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Cs/>
        </w:rPr>
        <w:t xml:space="preserve"> </w:t>
      </w:r>
      <w:r w:rsidR="00E51D5B">
        <w:rPr>
          <w:rFonts w:ascii="Arial" w:hAnsi="Arial" w:cs="Arial"/>
        </w:rPr>
        <w:t>solidaire</w:t>
      </w: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706248" w:rsidP="00E51D5B">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w:t>
      </w:r>
      <w:r w:rsidR="00E51D5B">
        <w:rPr>
          <w:rFonts w:ascii="Arial" w:hAnsi="Arial" w:cs="Arial"/>
        </w:rPr>
        <w:t>Les membres du groupement ont donné mandat au mandataire, qui signe le présent acte d’engagement :</w:t>
      </w:r>
    </w:p>
    <w:p w:rsidR="00E51D5B" w:rsidRDefault="00E51D5B" w:rsidP="00E51D5B">
      <w:pPr>
        <w:tabs>
          <w:tab w:val="left" w:pos="851"/>
        </w:tabs>
        <w:rPr>
          <w:rFonts w:ascii="Arial" w:hAnsi="Arial" w:cs="Arial"/>
        </w:rPr>
      </w:pPr>
      <w:r>
        <w:rPr>
          <w:rFonts w:ascii="Arial" w:hAnsi="Arial" w:cs="Arial"/>
          <w:i/>
          <w:sz w:val="18"/>
          <w:szCs w:val="18"/>
        </w:rPr>
        <w:t>(Cocher la ou les cases correspondantes.)</w:t>
      </w: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tabs>
          <w:tab w:val="left" w:pos="851"/>
        </w:tabs>
        <w:ind w:left="1695" w:hanging="1695"/>
        <w:rPr>
          <w:rFonts w:ascii="Arial" w:hAnsi="Arial" w:cs="Arial"/>
        </w:rPr>
      </w:pPr>
      <w:r>
        <w:tab/>
      </w:r>
      <w:r w:rsidR="00706248">
        <w:fldChar w:fldCharType="begin">
          <w:ffData>
            <w:name w:val=""/>
            <w:enabled/>
            <w:calcOnExit w:val="0"/>
            <w:checkBox>
              <w:size w:val="20"/>
              <w:default w:val="0"/>
            </w:checkBox>
          </w:ffData>
        </w:fldChar>
      </w:r>
      <w:r>
        <w:instrText xml:space="preserve"> FORMCHECKBOX </w:instrText>
      </w:r>
      <w:r w:rsidR="00706248">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E51D5B" w:rsidRDefault="00E51D5B" w:rsidP="00E51D5B">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E51D5B" w:rsidRDefault="00E51D5B" w:rsidP="00E51D5B">
      <w:pPr>
        <w:tabs>
          <w:tab w:val="left" w:pos="851"/>
        </w:tabs>
        <w:rPr>
          <w:rFonts w:ascii="Arial" w:hAnsi="Arial" w:cs="Arial"/>
        </w:rPr>
      </w:pPr>
    </w:p>
    <w:p w:rsidR="00E51D5B" w:rsidRDefault="00706248" w:rsidP="00E51D5B">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E51D5B">
        <w:instrText xml:space="preserve"> FORMCHECKBOX </w:instrText>
      </w:r>
      <w:r>
        <w:fldChar w:fldCharType="end"/>
      </w:r>
      <w:r w:rsidR="00E51D5B">
        <w:tab/>
      </w:r>
      <w:proofErr w:type="gramStart"/>
      <w:r w:rsidR="00E51D5B">
        <w:rPr>
          <w:rFonts w:ascii="Arial" w:hAnsi="Arial" w:cs="Arial"/>
        </w:rPr>
        <w:t>pour</w:t>
      </w:r>
      <w:proofErr w:type="gramEnd"/>
      <w:r w:rsidR="00E51D5B">
        <w:rPr>
          <w:rFonts w:ascii="Arial" w:hAnsi="Arial" w:cs="Arial"/>
        </w:rPr>
        <w:t xml:space="preserve"> signer, en leur nom et pour leur compte, les modifications ultérieures du marché public ;</w:t>
      </w:r>
    </w:p>
    <w:p w:rsidR="00E51D5B" w:rsidRDefault="00E51D5B" w:rsidP="00E51D5B">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E51D5B" w:rsidRDefault="00E51D5B" w:rsidP="00E51D5B">
      <w:pPr>
        <w:tabs>
          <w:tab w:val="left" w:pos="851"/>
        </w:tabs>
        <w:rPr>
          <w:rFonts w:ascii="Arial" w:hAnsi="Arial" w:cs="Arial"/>
          <w:iCs/>
        </w:rPr>
      </w:pPr>
    </w:p>
    <w:p w:rsidR="00E51D5B" w:rsidRDefault="00E51D5B" w:rsidP="00E51D5B">
      <w:pPr>
        <w:tabs>
          <w:tab w:val="left" w:pos="851"/>
        </w:tabs>
        <w:ind w:left="1134" w:hanging="850"/>
        <w:rPr>
          <w:rFonts w:ascii="Arial" w:hAnsi="Arial" w:cs="Arial"/>
        </w:rPr>
      </w:pPr>
      <w:r>
        <w:tab/>
      </w:r>
      <w:r w:rsidR="00706248">
        <w:fldChar w:fldCharType="begin">
          <w:ffData>
            <w:name w:val=""/>
            <w:enabled/>
            <w:calcOnExit w:val="0"/>
            <w:checkBox>
              <w:size w:val="20"/>
              <w:default w:val="0"/>
            </w:checkBox>
          </w:ffData>
        </w:fldChar>
      </w:r>
      <w:r>
        <w:instrText xml:space="preserve"> FORMCHECKBOX </w:instrText>
      </w:r>
      <w:r w:rsidR="00706248">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E51D5B" w:rsidRPr="00C83930" w:rsidRDefault="00E51D5B" w:rsidP="00E51D5B">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E51D5B" w:rsidRDefault="00E51D5B" w:rsidP="00E51D5B">
      <w:pPr>
        <w:tabs>
          <w:tab w:val="left" w:pos="851"/>
        </w:tabs>
        <w:ind w:left="1134" w:hanging="850"/>
        <w:rPr>
          <w:rFonts w:ascii="Arial" w:hAnsi="Arial" w:cs="Arial"/>
          <w:i/>
          <w:sz w:val="18"/>
          <w:szCs w:val="18"/>
        </w:rPr>
      </w:pPr>
    </w:p>
    <w:p w:rsidR="00E51D5B" w:rsidRDefault="00E51D5B" w:rsidP="00E51D5B">
      <w:pPr>
        <w:tabs>
          <w:tab w:val="left" w:pos="851"/>
        </w:tabs>
        <w:rPr>
          <w:rFonts w:ascii="Arial" w:hAnsi="Arial" w:cs="Arial"/>
          <w:i/>
          <w:sz w:val="18"/>
          <w:szCs w:val="18"/>
        </w:rPr>
      </w:pPr>
    </w:p>
    <w:p w:rsidR="00E51D5B" w:rsidRDefault="00706248" w:rsidP="00E51D5B">
      <w:pPr>
        <w:tabs>
          <w:tab w:val="left" w:pos="851"/>
        </w:tabs>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w:t>
      </w:r>
      <w:r w:rsidR="00E51D5B">
        <w:rPr>
          <w:rFonts w:ascii="Arial" w:hAnsi="Arial" w:cs="Arial"/>
        </w:rPr>
        <w:t>Les membres du groupement, qui signent le présent acte d’engagement :</w:t>
      </w:r>
    </w:p>
    <w:p w:rsidR="00E51D5B" w:rsidRDefault="00E51D5B" w:rsidP="00E51D5B">
      <w:pPr>
        <w:tabs>
          <w:tab w:val="left" w:pos="851"/>
        </w:tabs>
        <w:rPr>
          <w:rFonts w:ascii="Arial" w:hAnsi="Arial" w:cs="Arial"/>
        </w:rPr>
      </w:pPr>
      <w:r>
        <w:rPr>
          <w:rFonts w:ascii="Arial" w:hAnsi="Arial" w:cs="Arial"/>
          <w:i/>
          <w:sz w:val="18"/>
          <w:szCs w:val="18"/>
        </w:rPr>
        <w:t>(Cocher la case correspondante.)</w:t>
      </w:r>
    </w:p>
    <w:p w:rsidR="00E51D5B" w:rsidRDefault="00E51D5B" w:rsidP="00E51D5B">
      <w:pPr>
        <w:tabs>
          <w:tab w:val="left" w:pos="851"/>
        </w:tabs>
        <w:rPr>
          <w:rFonts w:ascii="Arial" w:hAnsi="Arial" w:cs="Arial"/>
        </w:rPr>
      </w:pPr>
    </w:p>
    <w:p w:rsidR="00E51D5B" w:rsidRDefault="00706248" w:rsidP="00E51D5B">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ab/>
      </w:r>
      <w:proofErr w:type="gramStart"/>
      <w:r w:rsidR="00E51D5B">
        <w:rPr>
          <w:rFonts w:ascii="Arial" w:hAnsi="Arial" w:cs="Arial"/>
        </w:rPr>
        <w:t>donnent</w:t>
      </w:r>
      <w:proofErr w:type="gramEnd"/>
      <w:r w:rsidR="00E51D5B">
        <w:rPr>
          <w:rFonts w:ascii="Arial" w:hAnsi="Arial" w:cs="Arial"/>
        </w:rPr>
        <w:t xml:space="preserve"> mandat au mandataire, qui l’accepte, pour les représenter vis-à-vis de l’acheteur et pour coordonner l’ensemble des prestations ;</w:t>
      </w:r>
    </w:p>
    <w:p w:rsidR="00E51D5B" w:rsidRDefault="00E51D5B" w:rsidP="00E51D5B">
      <w:pPr>
        <w:tabs>
          <w:tab w:val="left" w:pos="851"/>
        </w:tabs>
        <w:ind w:left="1701" w:hanging="850"/>
        <w:jc w:val="both"/>
      </w:pPr>
    </w:p>
    <w:p w:rsidR="00E51D5B" w:rsidRDefault="00706248" w:rsidP="00E51D5B">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ab/>
      </w:r>
      <w:proofErr w:type="gramStart"/>
      <w:r w:rsidR="00E51D5B">
        <w:rPr>
          <w:rFonts w:ascii="Arial" w:hAnsi="Arial" w:cs="Arial"/>
        </w:rPr>
        <w:t>donnent</w:t>
      </w:r>
      <w:proofErr w:type="gramEnd"/>
      <w:r w:rsidR="00E51D5B">
        <w:rPr>
          <w:rFonts w:ascii="Arial" w:hAnsi="Arial" w:cs="Arial"/>
        </w:rPr>
        <w:t xml:space="preserve"> mandat au mandataire, qui l’accepte, pour signer, en leur nom et pour leur compte, les modifications ultérieures du marché public ;</w:t>
      </w:r>
    </w:p>
    <w:p w:rsidR="00E51D5B" w:rsidRDefault="00E51D5B" w:rsidP="00E51D5B">
      <w:pPr>
        <w:tabs>
          <w:tab w:val="left" w:pos="851"/>
        </w:tabs>
        <w:rPr>
          <w:rFonts w:ascii="Arial" w:hAnsi="Arial" w:cs="Arial"/>
          <w:iCs/>
        </w:rPr>
      </w:pPr>
    </w:p>
    <w:p w:rsidR="00E51D5B" w:rsidRDefault="00E51D5B" w:rsidP="00E51D5B">
      <w:pPr>
        <w:tabs>
          <w:tab w:val="left" w:pos="851"/>
        </w:tabs>
        <w:ind w:left="1134" w:hanging="850"/>
        <w:rPr>
          <w:rFonts w:ascii="Arial" w:hAnsi="Arial" w:cs="Arial"/>
          <w:i/>
          <w:sz w:val="18"/>
          <w:szCs w:val="18"/>
        </w:rPr>
      </w:pPr>
      <w:r>
        <w:tab/>
      </w:r>
      <w:r w:rsidR="00706248">
        <w:fldChar w:fldCharType="begin">
          <w:ffData>
            <w:name w:val=""/>
            <w:enabled/>
            <w:calcOnExit w:val="0"/>
            <w:checkBox>
              <w:size w:val="20"/>
              <w:default w:val="0"/>
            </w:checkBox>
          </w:ffData>
        </w:fldChar>
      </w:r>
      <w:r>
        <w:instrText xml:space="preserve"> FORMCHECKBOX </w:instrText>
      </w:r>
      <w:r w:rsidR="00706248">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E51D5B" w:rsidRDefault="00E51D5B" w:rsidP="00E51D5B">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E51D5B" w:rsidRDefault="00E51D5B" w:rsidP="00E51D5B">
      <w:pPr>
        <w:tabs>
          <w:tab w:val="left" w:pos="851"/>
        </w:tabs>
        <w:rPr>
          <w:rFonts w:ascii="Arial" w:hAnsi="Arial" w:cs="Arial"/>
        </w:rPr>
      </w:pPr>
    </w:p>
    <w:tbl>
      <w:tblPr>
        <w:tblW w:w="0" w:type="auto"/>
        <w:tblInd w:w="-40" w:type="dxa"/>
        <w:tblLayout w:type="fixed"/>
        <w:tblLook w:val="0000"/>
      </w:tblPr>
      <w:tblGrid>
        <w:gridCol w:w="4644"/>
        <w:gridCol w:w="2694"/>
        <w:gridCol w:w="3056"/>
      </w:tblGrid>
      <w:tr w:rsidR="00E51D5B" w:rsidTr="00606C41">
        <w:tc>
          <w:tcPr>
            <w:tcW w:w="464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Nom, prénom et qualité</w:t>
            </w:r>
          </w:p>
          <w:p w:rsidR="00E51D5B" w:rsidRDefault="00E51D5B" w:rsidP="00606C4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Signature</w:t>
            </w:r>
          </w:p>
        </w:tc>
      </w:tr>
      <w:tr w:rsidR="00E51D5B" w:rsidTr="00606C41">
        <w:trPr>
          <w:trHeight w:val="1021"/>
        </w:trPr>
        <w:tc>
          <w:tcPr>
            <w:tcW w:w="4644"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r>
    </w:tbl>
    <w:p w:rsidR="00E51D5B" w:rsidRDefault="00E51D5B" w:rsidP="00E51D5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D5B" w:rsidRDefault="00E51D5B" w:rsidP="00E51D5B">
      <w:pPr>
        <w:tabs>
          <w:tab w:val="left" w:pos="851"/>
        </w:tabs>
        <w:rPr>
          <w:rFonts w:ascii="Arial" w:hAnsi="Arial" w:cs="Arial"/>
        </w:rPr>
      </w:pPr>
    </w:p>
    <w:tbl>
      <w:tblPr>
        <w:tblW w:w="0" w:type="auto"/>
        <w:tblLayout w:type="fixed"/>
        <w:tblCellMar>
          <w:left w:w="71" w:type="dxa"/>
          <w:right w:w="71" w:type="dxa"/>
        </w:tblCellMar>
        <w:tblLook w:val="0000"/>
      </w:tblPr>
      <w:tblGrid>
        <w:gridCol w:w="10277"/>
      </w:tblGrid>
      <w:tr w:rsidR="00E51D5B" w:rsidTr="00606C41">
        <w:tc>
          <w:tcPr>
            <w:tcW w:w="10277" w:type="dxa"/>
            <w:shd w:val="clear" w:color="auto" w:fill="66CCFF"/>
          </w:tcPr>
          <w:p w:rsidR="00E51D5B" w:rsidRDefault="00E51D5B" w:rsidP="00606C41">
            <w:r>
              <w:rPr>
                <w:rFonts w:ascii="Arial" w:hAnsi="Arial" w:cs="Arial"/>
              </w:rPr>
              <w:br w:type="page"/>
            </w:r>
            <w:r>
              <w:rPr>
                <w:sz w:val="22"/>
                <w:szCs w:val="22"/>
              </w:rPr>
              <w:t>D - Identification et signature de l’acheteur.</w:t>
            </w:r>
          </w:p>
        </w:tc>
      </w:tr>
    </w:tbl>
    <w:p w:rsidR="00E51D5B" w:rsidRDefault="00E51D5B" w:rsidP="00E51D5B">
      <w:pPr>
        <w:tabs>
          <w:tab w:val="left" w:pos="851"/>
        </w:tabs>
      </w:pPr>
    </w:p>
    <w:p w:rsidR="00E51D5B" w:rsidRDefault="00E51D5B" w:rsidP="00E51D5B">
      <w:pPr>
        <w:tabs>
          <w:tab w:val="left" w:pos="851"/>
        </w:tabs>
      </w:pPr>
    </w:p>
    <w:p w:rsidR="00E51D5B" w:rsidRDefault="00E51D5B" w:rsidP="00E51D5B">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75278F">
        <w:rPr>
          <w:rFonts w:ascii="Arial" w:hAnsi="Arial" w:cs="Arial"/>
          <w:bCs/>
          <w:iCs/>
        </w:rPr>
        <w:t>Désignation de l’acheteur</w:t>
      </w:r>
    </w:p>
    <w:p w:rsidR="00E51D5B" w:rsidRDefault="00E51D5B" w:rsidP="00E51D5B">
      <w:pPr>
        <w:pStyle w:val="Titre1"/>
        <w:tabs>
          <w:tab w:val="left" w:pos="851"/>
        </w:tabs>
        <w:ind w:left="0"/>
        <w:jc w:val="both"/>
        <w:rPr>
          <w:rFonts w:ascii="Arial" w:hAnsi="Arial" w:cs="Arial"/>
        </w:rPr>
      </w:pP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Ministère de l'Economie, des Finances et de la Souveraineté industrielle et numérique</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Direction générale des Finances publiques (</w:t>
      </w:r>
      <w:proofErr w:type="spellStart"/>
      <w:r w:rsidRPr="00750395">
        <w:rPr>
          <w:rFonts w:ascii="Arial" w:hAnsi="Arial" w:cs="Arial"/>
        </w:rPr>
        <w:t>DGFiP</w:t>
      </w:r>
      <w:proofErr w:type="spellEnd"/>
      <w:r w:rsidRPr="00750395">
        <w:rPr>
          <w:rFonts w:ascii="Arial" w:hAnsi="Arial" w:cs="Arial"/>
        </w:rPr>
        <w:t>)</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École nationale des Finances publiques (</w:t>
      </w:r>
      <w:proofErr w:type="spellStart"/>
      <w:r w:rsidRPr="00750395">
        <w:rPr>
          <w:rFonts w:ascii="Arial" w:hAnsi="Arial" w:cs="Arial"/>
        </w:rPr>
        <w:t>ENFiP</w:t>
      </w:r>
      <w:proofErr w:type="spellEnd"/>
      <w:r w:rsidRPr="00750395">
        <w:rPr>
          <w:rFonts w:ascii="Arial" w:hAnsi="Arial" w:cs="Arial"/>
        </w:rPr>
        <w:t>)</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10 rue du Centre</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93464 Noisy-le-Grand Cedex</w:t>
      </w:r>
    </w:p>
    <w:p w:rsidR="0075278F" w:rsidRDefault="0075278F" w:rsidP="0075278F">
      <w:pPr>
        <w:pStyle w:val="En-tte"/>
        <w:numPr>
          <w:ilvl w:val="0"/>
          <w:numId w:val="1"/>
        </w:numPr>
        <w:tabs>
          <w:tab w:val="clear" w:pos="4536"/>
          <w:tab w:val="clear" w:pos="9072"/>
          <w:tab w:val="left" w:pos="851"/>
        </w:tabs>
        <w:jc w:val="both"/>
        <w:rPr>
          <w:rFonts w:ascii="Arial" w:hAnsi="Arial" w:cs="Arial"/>
        </w:rPr>
      </w:pPr>
    </w:p>
    <w:p w:rsidR="00E51D5B" w:rsidRDefault="00E51D5B" w:rsidP="00E51D5B">
      <w:pPr>
        <w:pStyle w:val="En-tte"/>
        <w:tabs>
          <w:tab w:val="clear" w:pos="4536"/>
          <w:tab w:val="clear" w:pos="9072"/>
          <w:tab w:val="left" w:pos="851"/>
        </w:tabs>
        <w:jc w:val="both"/>
        <w:rPr>
          <w:rFonts w:ascii="Arial" w:hAnsi="Arial" w:cs="Arial"/>
        </w:rPr>
      </w:pPr>
    </w:p>
    <w:p w:rsidR="00E51D5B" w:rsidRDefault="00E51D5B" w:rsidP="00E51D5B">
      <w:pPr>
        <w:pStyle w:val="En-tte"/>
        <w:tabs>
          <w:tab w:val="clear" w:pos="4536"/>
          <w:tab w:val="clear" w:pos="9072"/>
          <w:tab w:val="left" w:pos="851"/>
        </w:tabs>
        <w:jc w:val="both"/>
        <w:rPr>
          <w:rFonts w:ascii="Arial" w:hAnsi="Arial" w:cs="Arial"/>
        </w:rPr>
      </w:pPr>
    </w:p>
    <w:p w:rsidR="00E51D5B" w:rsidRDefault="00E51D5B" w:rsidP="00E51D5B">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75278F">
        <w:rPr>
          <w:rFonts w:ascii="Arial" w:hAnsi="Arial" w:cs="Arial"/>
          <w:b/>
        </w:rPr>
        <w:t>Nom, prénom, qualité du signataire du marché public</w:t>
      </w:r>
    </w:p>
    <w:p w:rsidR="00E51D5B" w:rsidRDefault="00E51D5B" w:rsidP="00E51D5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75278F" w:rsidRPr="00750395" w:rsidRDefault="0075278F" w:rsidP="0075278F">
      <w:pPr>
        <w:tabs>
          <w:tab w:val="left" w:pos="851"/>
        </w:tabs>
        <w:jc w:val="both"/>
        <w:rPr>
          <w:rFonts w:ascii="Arial" w:hAnsi="Arial" w:cs="Arial"/>
        </w:rPr>
      </w:pPr>
      <w:r w:rsidRPr="00750395">
        <w:rPr>
          <w:rFonts w:ascii="Arial" w:hAnsi="Arial" w:cs="Arial"/>
        </w:rPr>
        <w:t>Madame Sandra-Jeanne Lara-</w:t>
      </w:r>
      <w:proofErr w:type="spellStart"/>
      <w:r w:rsidRPr="00750395">
        <w:rPr>
          <w:rFonts w:ascii="Arial" w:hAnsi="Arial" w:cs="Arial"/>
        </w:rPr>
        <w:t>Golliot</w:t>
      </w:r>
      <w:proofErr w:type="spellEnd"/>
    </w:p>
    <w:p w:rsidR="0075278F" w:rsidRPr="00750395" w:rsidRDefault="0075278F" w:rsidP="0075278F">
      <w:pPr>
        <w:tabs>
          <w:tab w:val="left" w:pos="851"/>
        </w:tabs>
        <w:jc w:val="both"/>
        <w:rPr>
          <w:rFonts w:ascii="Arial" w:hAnsi="Arial" w:cs="Arial"/>
        </w:rPr>
      </w:pPr>
      <w:r w:rsidRPr="00750395">
        <w:rPr>
          <w:rFonts w:ascii="Arial" w:hAnsi="Arial" w:cs="Arial"/>
        </w:rPr>
        <w:t>Adjointe du Pôle Pilotage et Ressources</w:t>
      </w:r>
    </w:p>
    <w:p w:rsidR="0075278F" w:rsidRPr="00750395" w:rsidRDefault="0075278F" w:rsidP="0075278F">
      <w:pPr>
        <w:tabs>
          <w:tab w:val="left" w:pos="851"/>
        </w:tabs>
        <w:jc w:val="both"/>
        <w:rPr>
          <w:rFonts w:ascii="Arial" w:hAnsi="Arial" w:cs="Arial"/>
        </w:rPr>
      </w:pPr>
      <w:r w:rsidRPr="00750395">
        <w:rPr>
          <w:rFonts w:ascii="Arial" w:hAnsi="Arial" w:cs="Arial"/>
        </w:rPr>
        <w:t>École nationale des Finances publiques (</w:t>
      </w:r>
      <w:proofErr w:type="spellStart"/>
      <w:r w:rsidRPr="00750395">
        <w:rPr>
          <w:rFonts w:ascii="Arial" w:hAnsi="Arial" w:cs="Arial"/>
        </w:rPr>
        <w:t>ENFiP</w:t>
      </w:r>
      <w:proofErr w:type="spellEnd"/>
      <w:r w:rsidRPr="00750395">
        <w:rPr>
          <w:rFonts w:ascii="Arial" w:hAnsi="Arial" w:cs="Arial"/>
        </w:rPr>
        <w:t>)</w:t>
      </w:r>
    </w:p>
    <w:p w:rsidR="0075278F" w:rsidRPr="00750395" w:rsidRDefault="0075278F" w:rsidP="0075278F">
      <w:pPr>
        <w:tabs>
          <w:tab w:val="left" w:pos="851"/>
        </w:tabs>
        <w:jc w:val="both"/>
        <w:rPr>
          <w:rFonts w:ascii="Arial" w:hAnsi="Arial" w:cs="Arial"/>
        </w:rPr>
      </w:pPr>
      <w:r w:rsidRPr="00750395">
        <w:rPr>
          <w:rFonts w:ascii="Arial" w:hAnsi="Arial" w:cs="Arial"/>
        </w:rPr>
        <w:t>10 rue du Centre</w:t>
      </w:r>
    </w:p>
    <w:p w:rsidR="0075278F" w:rsidRPr="00750395" w:rsidRDefault="0075278F" w:rsidP="0075278F">
      <w:pPr>
        <w:tabs>
          <w:tab w:val="left" w:pos="851"/>
        </w:tabs>
        <w:jc w:val="both"/>
        <w:rPr>
          <w:rFonts w:ascii="Arial" w:hAnsi="Arial" w:cs="Arial"/>
        </w:rPr>
      </w:pPr>
      <w:r w:rsidRPr="00750395">
        <w:rPr>
          <w:rFonts w:ascii="Arial" w:hAnsi="Arial" w:cs="Arial"/>
        </w:rPr>
        <w:t>93464 Noisy-le-Grand Cedex</w:t>
      </w:r>
    </w:p>
    <w:p w:rsidR="0075278F" w:rsidRDefault="0075278F"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Pr="0075278F" w:rsidRDefault="00E51D5B" w:rsidP="00E51D5B">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75278F">
        <w:rPr>
          <w:rFonts w:ascii="Arial" w:hAnsi="Arial" w:cs="Arial"/>
          <w:b/>
        </w:rPr>
        <w:t>Personne habilitée à donner les renseignements prévus à l’</w:t>
      </w:r>
      <w:hyperlink r:id="rId13" w:history="1">
        <w:r w:rsidRPr="0075278F">
          <w:rPr>
            <w:rStyle w:val="Lienhypertexte"/>
            <w:rFonts w:ascii="Arial" w:hAnsi="Arial" w:cs="Arial"/>
            <w:b/>
          </w:rPr>
          <w:t>article R. 2191-59</w:t>
        </w:r>
      </w:hyperlink>
      <w:r w:rsidRPr="0075278F">
        <w:rPr>
          <w:rFonts w:ascii="Arial" w:hAnsi="Arial" w:cs="Arial"/>
          <w:b/>
        </w:rPr>
        <w:t xml:space="preserve"> du code de la commande publique, auquel renvoie l’</w:t>
      </w:r>
      <w:hyperlink r:id="rId14" w:history="1">
        <w:r w:rsidRPr="0075278F">
          <w:rPr>
            <w:rStyle w:val="Lienhypertexte"/>
            <w:rFonts w:ascii="Arial" w:hAnsi="Arial" w:cs="Arial"/>
            <w:b/>
          </w:rPr>
          <w:t>article R. 2391-28</w:t>
        </w:r>
      </w:hyperlink>
      <w:r w:rsidRPr="0075278F">
        <w:rPr>
          <w:rFonts w:ascii="Arial" w:hAnsi="Arial" w:cs="Arial"/>
          <w:b/>
        </w:rPr>
        <w:t xml:space="preserve"> du même code</w:t>
      </w:r>
      <w:r w:rsidRPr="0075278F" w:rsidDel="003A7270">
        <w:rPr>
          <w:rFonts w:ascii="Arial" w:hAnsi="Arial" w:cs="Arial"/>
          <w:b/>
        </w:rPr>
        <w:t xml:space="preserve"> </w:t>
      </w:r>
      <w:r w:rsidRPr="0075278F">
        <w:rPr>
          <w:rFonts w:ascii="Arial" w:hAnsi="Arial" w:cs="Arial"/>
          <w:b/>
        </w:rPr>
        <w:t>(nantissements ou cessions de créances)</w:t>
      </w:r>
    </w:p>
    <w:p w:rsidR="00E51D5B" w:rsidRPr="0075278F" w:rsidRDefault="00E51D5B" w:rsidP="00E51D5B">
      <w:pPr>
        <w:tabs>
          <w:tab w:val="left" w:pos="851"/>
        </w:tabs>
        <w:jc w:val="both"/>
        <w:rPr>
          <w:rFonts w:ascii="Arial" w:hAnsi="Arial" w:cs="Arial"/>
          <w:sz w:val="18"/>
          <w:szCs w:val="18"/>
        </w:rPr>
      </w:pPr>
    </w:p>
    <w:p w:rsidR="0075278F" w:rsidRPr="00750395" w:rsidRDefault="0075278F" w:rsidP="0075278F">
      <w:pPr>
        <w:tabs>
          <w:tab w:val="left" w:pos="851"/>
        </w:tabs>
        <w:jc w:val="both"/>
        <w:rPr>
          <w:rFonts w:ascii="Arial" w:hAnsi="Arial" w:cs="Arial"/>
        </w:rPr>
      </w:pPr>
      <w:r w:rsidRPr="00750395">
        <w:rPr>
          <w:rFonts w:ascii="Arial" w:hAnsi="Arial" w:cs="Arial"/>
        </w:rPr>
        <w:t>Madame Sandra-Jeanne Lara-</w:t>
      </w:r>
      <w:proofErr w:type="spellStart"/>
      <w:r w:rsidRPr="00750395">
        <w:rPr>
          <w:rFonts w:ascii="Arial" w:hAnsi="Arial" w:cs="Arial"/>
        </w:rPr>
        <w:t>Golliot</w:t>
      </w:r>
      <w:proofErr w:type="spellEnd"/>
    </w:p>
    <w:p w:rsidR="0075278F" w:rsidRPr="00750395" w:rsidRDefault="0075278F" w:rsidP="0075278F">
      <w:pPr>
        <w:tabs>
          <w:tab w:val="left" w:pos="851"/>
        </w:tabs>
        <w:jc w:val="both"/>
        <w:rPr>
          <w:rFonts w:ascii="Arial" w:hAnsi="Arial" w:cs="Arial"/>
        </w:rPr>
      </w:pPr>
      <w:r w:rsidRPr="00750395">
        <w:rPr>
          <w:rFonts w:ascii="Arial" w:hAnsi="Arial" w:cs="Arial"/>
        </w:rPr>
        <w:t>Adjointe du Pôle Pilotage et Ressources</w:t>
      </w:r>
    </w:p>
    <w:p w:rsidR="0075278F" w:rsidRPr="00750395" w:rsidRDefault="0075278F" w:rsidP="0075278F">
      <w:pPr>
        <w:tabs>
          <w:tab w:val="left" w:pos="851"/>
        </w:tabs>
        <w:jc w:val="both"/>
        <w:rPr>
          <w:rFonts w:ascii="Arial" w:hAnsi="Arial" w:cs="Arial"/>
        </w:rPr>
      </w:pPr>
      <w:r w:rsidRPr="00750395">
        <w:rPr>
          <w:rFonts w:ascii="Arial" w:hAnsi="Arial" w:cs="Arial"/>
        </w:rPr>
        <w:t>École nationale des Finances publiques (</w:t>
      </w:r>
      <w:proofErr w:type="spellStart"/>
      <w:r w:rsidRPr="00750395">
        <w:rPr>
          <w:rFonts w:ascii="Arial" w:hAnsi="Arial" w:cs="Arial"/>
        </w:rPr>
        <w:t>ENFiP</w:t>
      </w:r>
      <w:proofErr w:type="spellEnd"/>
      <w:r w:rsidRPr="00750395">
        <w:rPr>
          <w:rFonts w:ascii="Arial" w:hAnsi="Arial" w:cs="Arial"/>
        </w:rPr>
        <w:t>)</w:t>
      </w:r>
    </w:p>
    <w:p w:rsidR="0075278F" w:rsidRPr="00750395" w:rsidRDefault="0075278F" w:rsidP="0075278F">
      <w:pPr>
        <w:tabs>
          <w:tab w:val="left" w:pos="851"/>
        </w:tabs>
        <w:jc w:val="both"/>
        <w:rPr>
          <w:rFonts w:ascii="Arial" w:hAnsi="Arial" w:cs="Arial"/>
        </w:rPr>
      </w:pPr>
      <w:r w:rsidRPr="00750395">
        <w:rPr>
          <w:rFonts w:ascii="Arial" w:hAnsi="Arial" w:cs="Arial"/>
        </w:rPr>
        <w:t>10 rue du Centre</w:t>
      </w:r>
    </w:p>
    <w:p w:rsidR="0075278F" w:rsidRPr="00750395" w:rsidRDefault="0075278F" w:rsidP="0075278F">
      <w:pPr>
        <w:tabs>
          <w:tab w:val="left" w:pos="851"/>
        </w:tabs>
        <w:jc w:val="both"/>
        <w:rPr>
          <w:rFonts w:ascii="Arial" w:hAnsi="Arial" w:cs="Arial"/>
        </w:rPr>
      </w:pPr>
      <w:r w:rsidRPr="00750395">
        <w:rPr>
          <w:rFonts w:ascii="Arial" w:hAnsi="Arial" w:cs="Arial"/>
        </w:rPr>
        <w:t>93464 Noisy-le-Grand Cedex</w:t>
      </w:r>
    </w:p>
    <w:p w:rsidR="0075278F" w:rsidRPr="00750395" w:rsidRDefault="0075278F" w:rsidP="0075278F">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pStyle w:val="fcase2metab"/>
        <w:ind w:left="0" w:firstLine="0"/>
        <w:rPr>
          <w:rFonts w:ascii="Arial" w:hAnsi="Arial" w:cs="Arial"/>
        </w:rPr>
      </w:pPr>
    </w:p>
    <w:p w:rsidR="00E51D5B" w:rsidRPr="0075278F" w:rsidRDefault="00E51D5B" w:rsidP="00E51D5B">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75278F">
        <w:rPr>
          <w:rFonts w:ascii="Arial" w:hAnsi="Arial" w:cs="Arial"/>
          <w:b/>
        </w:rPr>
        <w:t>Désignation, adresse, numéro de téléphone du comptable assignataire</w:t>
      </w:r>
    </w:p>
    <w:p w:rsidR="00E51D5B" w:rsidRDefault="00E51D5B" w:rsidP="00E51D5B">
      <w:pPr>
        <w:pStyle w:val="fcase2metab"/>
        <w:rPr>
          <w:rFonts w:ascii="Arial" w:hAnsi="Arial" w:cs="Arial"/>
        </w:rPr>
      </w:pPr>
    </w:p>
    <w:p w:rsidR="0075278F" w:rsidRPr="00750395" w:rsidRDefault="0075278F" w:rsidP="0075278F">
      <w:pPr>
        <w:tabs>
          <w:tab w:val="left" w:pos="851"/>
        </w:tabs>
        <w:jc w:val="both"/>
        <w:rPr>
          <w:rFonts w:ascii="Arial" w:hAnsi="Arial" w:cs="Arial"/>
        </w:rPr>
      </w:pPr>
      <w:r w:rsidRPr="00750395">
        <w:rPr>
          <w:rFonts w:ascii="Arial" w:hAnsi="Arial" w:cs="Arial"/>
        </w:rPr>
        <w:t>Monsieur le Contrôleur budgétaire et comptable ministériel</w:t>
      </w:r>
    </w:p>
    <w:p w:rsidR="0075278F" w:rsidRPr="00750395" w:rsidRDefault="0075278F" w:rsidP="0075278F">
      <w:pPr>
        <w:tabs>
          <w:tab w:val="left" w:pos="851"/>
        </w:tabs>
        <w:jc w:val="both"/>
        <w:rPr>
          <w:rFonts w:ascii="Arial" w:hAnsi="Arial" w:cs="Arial"/>
        </w:rPr>
      </w:pPr>
      <w:r w:rsidRPr="00750395">
        <w:rPr>
          <w:rFonts w:ascii="Arial" w:hAnsi="Arial" w:cs="Arial"/>
        </w:rPr>
        <w:t>Département comptable ministériel</w:t>
      </w:r>
    </w:p>
    <w:p w:rsidR="0075278F" w:rsidRPr="00750395" w:rsidRDefault="0075278F" w:rsidP="0075278F">
      <w:pPr>
        <w:tabs>
          <w:tab w:val="left" w:pos="851"/>
        </w:tabs>
        <w:jc w:val="both"/>
        <w:rPr>
          <w:rFonts w:ascii="Arial" w:hAnsi="Arial" w:cs="Arial"/>
        </w:rPr>
      </w:pPr>
      <w:r w:rsidRPr="00750395">
        <w:rPr>
          <w:rFonts w:ascii="Arial" w:hAnsi="Arial" w:cs="Arial"/>
        </w:rPr>
        <w:t>Bâtiment Necker</w:t>
      </w:r>
    </w:p>
    <w:p w:rsidR="0075278F" w:rsidRPr="00750395" w:rsidRDefault="0075278F" w:rsidP="0075278F">
      <w:pPr>
        <w:tabs>
          <w:tab w:val="left" w:pos="851"/>
        </w:tabs>
        <w:jc w:val="both"/>
        <w:rPr>
          <w:rFonts w:ascii="Arial" w:hAnsi="Arial" w:cs="Arial"/>
        </w:rPr>
      </w:pPr>
      <w:r w:rsidRPr="00750395">
        <w:rPr>
          <w:rFonts w:ascii="Arial" w:hAnsi="Arial" w:cs="Arial"/>
        </w:rPr>
        <w:t>120 rue de Bercy</w:t>
      </w:r>
    </w:p>
    <w:p w:rsidR="0075278F" w:rsidRPr="00750395" w:rsidRDefault="0075278F" w:rsidP="0075278F">
      <w:pPr>
        <w:tabs>
          <w:tab w:val="left" w:pos="851"/>
        </w:tabs>
        <w:jc w:val="both"/>
        <w:rPr>
          <w:rFonts w:ascii="Arial" w:hAnsi="Arial" w:cs="Arial"/>
        </w:rPr>
      </w:pPr>
      <w:r w:rsidRPr="00750395">
        <w:rPr>
          <w:rFonts w:ascii="Arial" w:hAnsi="Arial" w:cs="Arial"/>
        </w:rPr>
        <w:t>75572 Paris Cedex 12</w:t>
      </w:r>
    </w:p>
    <w:p w:rsidR="0075278F" w:rsidRPr="00750395" w:rsidRDefault="0075278F" w:rsidP="0075278F">
      <w:pPr>
        <w:tabs>
          <w:tab w:val="left" w:pos="851"/>
        </w:tabs>
        <w:jc w:val="both"/>
        <w:rPr>
          <w:rFonts w:ascii="Arial" w:hAnsi="Arial" w:cs="Arial"/>
        </w:rPr>
      </w:pPr>
      <w:r w:rsidRPr="00750395">
        <w:rPr>
          <w:rFonts w:ascii="Arial" w:hAnsi="Arial" w:cs="Arial"/>
        </w:rPr>
        <w:t>01 53 18 20 15</w:t>
      </w:r>
    </w:p>
    <w:p w:rsidR="005E07ED" w:rsidRPr="005E07ED" w:rsidRDefault="005E07ED" w:rsidP="005E07ED">
      <w:pPr>
        <w:pStyle w:val="fcase2metab"/>
        <w:rPr>
          <w:rFonts w:ascii="Arial" w:hAnsi="Arial" w:cs="Arial"/>
        </w:rPr>
      </w:pPr>
      <w:r w:rsidRPr="005E07ED">
        <w:rPr>
          <w:rFonts w:ascii="Arial" w:hAnsi="Arial" w:cs="Arial"/>
        </w:rPr>
        <w:t>scbcm947000@dgfip.finances.gouv.fr</w:t>
      </w:r>
    </w:p>
    <w:p w:rsidR="00E51D5B" w:rsidRDefault="00E51D5B" w:rsidP="00E51D5B">
      <w:pPr>
        <w:pStyle w:val="fcase2metab"/>
        <w:rPr>
          <w:rFonts w:ascii="Arial" w:hAnsi="Arial" w:cs="Arial"/>
        </w:rPr>
      </w:pPr>
    </w:p>
    <w:p w:rsidR="00E51D5B" w:rsidRDefault="00E51D5B" w:rsidP="00E51D5B">
      <w:pPr>
        <w:pStyle w:val="fcase2metab"/>
        <w:ind w:left="0" w:firstLine="0"/>
        <w:rPr>
          <w:rFonts w:ascii="Arial" w:hAnsi="Arial" w:cs="Arial"/>
        </w:rPr>
      </w:pPr>
    </w:p>
    <w:p w:rsidR="00E51D5B" w:rsidRDefault="00E51D5B" w:rsidP="00E51D5B">
      <w:pPr>
        <w:pStyle w:val="fcase2metab"/>
        <w:ind w:left="0" w:firstLine="0"/>
        <w:rPr>
          <w:rFonts w:ascii="Arial" w:hAnsi="Arial" w:cs="Arial"/>
        </w:rPr>
      </w:pPr>
    </w:p>
    <w:p w:rsidR="00E51D5B" w:rsidRPr="0075278F" w:rsidRDefault="00E51D5B" w:rsidP="00E51D5B">
      <w:pPr>
        <w:pStyle w:val="fcase2metab"/>
        <w:rPr>
          <w:rFonts w:ascii="Arial" w:hAnsi="Arial" w:cs="Arial"/>
        </w:rPr>
      </w:pPr>
      <w:r w:rsidRPr="0075278F">
        <w:rPr>
          <w:rFonts w:ascii="Wingdings" w:eastAsia="Wingdings" w:hAnsi="Wingdings" w:cs="Wingdings"/>
          <w:color w:val="66CCFF"/>
          <w:spacing w:val="-10"/>
        </w:rPr>
        <w:t></w:t>
      </w:r>
      <w:r w:rsidRPr="0075278F">
        <w:rPr>
          <w:rFonts w:ascii="Arial" w:eastAsia="Arial" w:hAnsi="Arial" w:cs="Arial"/>
        </w:rPr>
        <w:t xml:space="preserve">  </w:t>
      </w:r>
      <w:r w:rsidRPr="00750395">
        <w:rPr>
          <w:rFonts w:ascii="Arial" w:hAnsi="Arial" w:cs="Arial"/>
          <w:b/>
        </w:rPr>
        <w:t>Imputation budgétaire</w:t>
      </w:r>
    </w:p>
    <w:p w:rsidR="00E51D5B" w:rsidRDefault="00E51D5B" w:rsidP="00E51D5B">
      <w:pPr>
        <w:pStyle w:val="fcase2metab"/>
        <w:rPr>
          <w:rFonts w:ascii="Arial" w:hAnsi="Arial" w:cs="Arial"/>
        </w:rPr>
      </w:pPr>
    </w:p>
    <w:tbl>
      <w:tblPr>
        <w:tblW w:w="4513" w:type="dxa"/>
        <w:tblInd w:w="55" w:type="dxa"/>
        <w:tblCellMar>
          <w:top w:w="55" w:type="dxa"/>
          <w:left w:w="55" w:type="dxa"/>
          <w:bottom w:w="55" w:type="dxa"/>
          <w:right w:w="55" w:type="dxa"/>
        </w:tblCellMar>
        <w:tblLook w:val="04A0"/>
      </w:tblPr>
      <w:tblGrid>
        <w:gridCol w:w="2890"/>
        <w:gridCol w:w="1623"/>
      </w:tblGrid>
      <w:tr w:rsidR="00BC5296" w:rsidRPr="00230E0A" w:rsidTr="00A1700F">
        <w:tc>
          <w:tcPr>
            <w:tcW w:w="2890" w:type="dxa"/>
            <w:tcBorders>
              <w:top w:val="single" w:sz="2" w:space="0" w:color="DDDDDD"/>
              <w:left w:val="single" w:sz="2" w:space="0" w:color="DDDDDD"/>
              <w:bottom w:val="single" w:sz="2" w:space="0" w:color="DDDDDD"/>
            </w:tcBorders>
            <w:shd w:val="clear" w:color="auto" w:fill="auto"/>
            <w:vAlign w:val="center"/>
          </w:tcPr>
          <w:p w:rsidR="00BC5296" w:rsidRPr="00230E0A" w:rsidRDefault="00BC5296" w:rsidP="00A1700F">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Centre financier :</w:t>
            </w:r>
          </w:p>
        </w:tc>
        <w:tc>
          <w:tcPr>
            <w:tcW w:w="1623" w:type="dxa"/>
            <w:tcBorders>
              <w:top w:val="single" w:sz="2" w:space="0" w:color="DDDDDD"/>
              <w:left w:val="single" w:sz="2" w:space="0" w:color="DDDDDD"/>
              <w:bottom w:val="single" w:sz="2" w:space="0" w:color="DDDDDD"/>
              <w:right w:val="single" w:sz="2" w:space="0" w:color="DDDDDD"/>
            </w:tcBorders>
            <w:shd w:val="clear" w:color="auto" w:fill="auto"/>
            <w:vAlign w:val="center"/>
          </w:tcPr>
          <w:p w:rsidR="00BC5296" w:rsidRPr="00230E0A" w:rsidRDefault="00BC5296" w:rsidP="00A1700F">
            <w:pPr>
              <w:pStyle w:val="Header1"/>
              <w:tabs>
                <w:tab w:val="clear" w:pos="4536"/>
                <w:tab w:val="clear" w:pos="9072"/>
              </w:tabs>
              <w:rPr>
                <w:rFonts w:ascii="Arial" w:hAnsi="Arial" w:cs="Arial"/>
                <w:bCs/>
                <w:sz w:val="18"/>
                <w:szCs w:val="18"/>
                <w:lang w:eastAsia="fr-FR"/>
              </w:rPr>
            </w:pPr>
            <w:r w:rsidRPr="00230E0A">
              <w:rPr>
                <w:rFonts w:ascii="Arial" w:hAnsi="Arial" w:cs="Arial"/>
                <w:bCs/>
                <w:sz w:val="18"/>
                <w:szCs w:val="18"/>
                <w:lang w:eastAsia="fr-FR"/>
              </w:rPr>
              <w:t>0156-</w:t>
            </w:r>
            <w:proofErr w:type="spellStart"/>
            <w:r w:rsidRPr="00230E0A">
              <w:rPr>
                <w:rFonts w:ascii="Arial" w:hAnsi="Arial" w:cs="Arial"/>
                <w:bCs/>
                <w:sz w:val="18"/>
                <w:szCs w:val="18"/>
                <w:lang w:eastAsia="fr-FR"/>
              </w:rPr>
              <w:t>CFiP</w:t>
            </w:r>
            <w:proofErr w:type="spellEnd"/>
            <w:r w:rsidRPr="00230E0A">
              <w:rPr>
                <w:rFonts w:ascii="Arial" w:hAnsi="Arial" w:cs="Arial"/>
                <w:bCs/>
                <w:sz w:val="18"/>
                <w:szCs w:val="18"/>
                <w:lang w:eastAsia="fr-FR"/>
              </w:rPr>
              <w:t>-DENF</w:t>
            </w:r>
          </w:p>
        </w:tc>
      </w:tr>
      <w:tr w:rsidR="00BC5296" w:rsidRPr="00230E0A" w:rsidTr="00A1700F">
        <w:tc>
          <w:tcPr>
            <w:tcW w:w="2890" w:type="dxa"/>
            <w:tcBorders>
              <w:left w:val="single" w:sz="2" w:space="0" w:color="DDDDDD"/>
              <w:bottom w:val="single" w:sz="2" w:space="0" w:color="DDDDDD"/>
            </w:tcBorders>
            <w:shd w:val="clear" w:color="auto" w:fill="auto"/>
            <w:vAlign w:val="center"/>
          </w:tcPr>
          <w:p w:rsidR="00BC5296" w:rsidRPr="00230E0A" w:rsidRDefault="00BC5296" w:rsidP="00A1700F">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Centre de coût :</w:t>
            </w:r>
          </w:p>
        </w:tc>
        <w:tc>
          <w:tcPr>
            <w:tcW w:w="1623" w:type="dxa"/>
            <w:tcBorders>
              <w:left w:val="single" w:sz="2" w:space="0" w:color="DDDDDD"/>
              <w:bottom w:val="single" w:sz="2" w:space="0" w:color="DDDDDD"/>
              <w:right w:val="single" w:sz="2" w:space="0" w:color="DDDDDD"/>
            </w:tcBorders>
            <w:shd w:val="clear" w:color="auto" w:fill="auto"/>
            <w:vAlign w:val="center"/>
          </w:tcPr>
          <w:p w:rsidR="00BC5296" w:rsidRPr="00230E0A" w:rsidRDefault="00BC5296" w:rsidP="00A1700F">
            <w:pPr>
              <w:suppressAutoHyphens w:val="0"/>
              <w:rPr>
                <w:rFonts w:ascii="Arial" w:hAnsi="Arial" w:cs="Arial"/>
                <w:bCs/>
                <w:caps/>
                <w:kern w:val="2"/>
                <w:sz w:val="18"/>
                <w:szCs w:val="18"/>
                <w:lang w:eastAsia="fr-FR"/>
              </w:rPr>
            </w:pPr>
            <w:r w:rsidRPr="00230E0A">
              <w:rPr>
                <w:rFonts w:ascii="Arial" w:hAnsi="Arial" w:cs="Arial"/>
                <w:bCs/>
                <w:caps/>
                <w:kern w:val="2"/>
                <w:sz w:val="18"/>
                <w:szCs w:val="18"/>
                <w:lang w:eastAsia="fr-FR"/>
              </w:rPr>
              <w:t>FIPENTB069</w:t>
            </w:r>
          </w:p>
        </w:tc>
      </w:tr>
      <w:tr w:rsidR="00BC5296" w:rsidRPr="00230E0A" w:rsidTr="00A1700F">
        <w:trPr>
          <w:trHeight w:val="176"/>
        </w:trPr>
        <w:tc>
          <w:tcPr>
            <w:tcW w:w="2890" w:type="dxa"/>
            <w:tcBorders>
              <w:left w:val="single" w:sz="2" w:space="0" w:color="DDDDDD"/>
              <w:bottom w:val="single" w:sz="2" w:space="0" w:color="DDDDDD"/>
            </w:tcBorders>
            <w:shd w:val="clear" w:color="auto" w:fill="auto"/>
            <w:vAlign w:val="center"/>
          </w:tcPr>
          <w:p w:rsidR="00BC5296" w:rsidRPr="00230E0A" w:rsidRDefault="00BC5296" w:rsidP="00A1700F">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Domaine fonctionnel :</w:t>
            </w:r>
          </w:p>
        </w:tc>
        <w:tc>
          <w:tcPr>
            <w:tcW w:w="1623" w:type="dxa"/>
            <w:tcBorders>
              <w:left w:val="single" w:sz="2" w:space="0" w:color="DDDDDD"/>
              <w:bottom w:val="single" w:sz="2" w:space="0" w:color="DDDDDD"/>
              <w:right w:val="single" w:sz="2" w:space="0" w:color="DDDDDD"/>
            </w:tcBorders>
            <w:shd w:val="clear" w:color="auto" w:fill="auto"/>
            <w:vAlign w:val="center"/>
          </w:tcPr>
          <w:p w:rsidR="00BC5296" w:rsidRPr="00230E0A" w:rsidRDefault="00BC5296" w:rsidP="00A1700F">
            <w:pPr>
              <w:suppressAutoHyphens w:val="0"/>
              <w:ind w:left="1134" w:hanging="1134"/>
              <w:rPr>
                <w:rFonts w:ascii="Arial" w:hAnsi="Arial" w:cs="Arial"/>
                <w:bCs/>
                <w:kern w:val="2"/>
                <w:sz w:val="18"/>
                <w:szCs w:val="18"/>
                <w:lang w:eastAsia="fr-FR"/>
              </w:rPr>
            </w:pPr>
            <w:r w:rsidRPr="00230E0A">
              <w:rPr>
                <w:rFonts w:ascii="Arial" w:hAnsi="Arial" w:cs="Arial"/>
                <w:bCs/>
                <w:kern w:val="2"/>
                <w:sz w:val="18"/>
                <w:szCs w:val="18"/>
                <w:lang w:eastAsia="fr-FR"/>
              </w:rPr>
              <w:t>0156-09</w:t>
            </w:r>
          </w:p>
        </w:tc>
      </w:tr>
      <w:tr w:rsidR="00BC5296" w:rsidRPr="00230E0A" w:rsidTr="00A1700F">
        <w:tc>
          <w:tcPr>
            <w:tcW w:w="2890" w:type="dxa"/>
            <w:tcBorders>
              <w:left w:val="single" w:sz="2" w:space="0" w:color="DDDDDD"/>
              <w:bottom w:val="single" w:sz="2" w:space="0" w:color="DDDDDD"/>
            </w:tcBorders>
            <w:shd w:val="clear" w:color="auto" w:fill="auto"/>
            <w:vAlign w:val="center"/>
          </w:tcPr>
          <w:p w:rsidR="00BC5296" w:rsidRPr="00230E0A" w:rsidRDefault="00BC5296" w:rsidP="00A1700F">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Activité :</w:t>
            </w:r>
          </w:p>
        </w:tc>
        <w:tc>
          <w:tcPr>
            <w:tcW w:w="1623" w:type="dxa"/>
            <w:tcBorders>
              <w:left w:val="single" w:sz="2" w:space="0" w:color="DDDDDD"/>
              <w:bottom w:val="single" w:sz="2" w:space="0" w:color="DDDDDD"/>
              <w:right w:val="single" w:sz="2" w:space="0" w:color="DDDDDD"/>
            </w:tcBorders>
            <w:shd w:val="clear" w:color="auto" w:fill="auto"/>
            <w:vAlign w:val="center"/>
          </w:tcPr>
          <w:p w:rsidR="00BC5296" w:rsidRPr="00230E0A" w:rsidRDefault="00BC5296" w:rsidP="00A1700F">
            <w:pPr>
              <w:suppressAutoHyphens w:val="0"/>
              <w:jc w:val="both"/>
              <w:rPr>
                <w:rFonts w:ascii="Arial" w:hAnsi="Arial" w:cs="Arial"/>
                <w:sz w:val="18"/>
                <w:szCs w:val="18"/>
                <w:lang w:eastAsia="fr-FR"/>
              </w:rPr>
            </w:pPr>
            <w:r w:rsidRPr="00230E0A">
              <w:rPr>
                <w:rFonts w:ascii="Arial" w:hAnsi="Arial" w:cs="Arial"/>
                <w:sz w:val="18"/>
                <w:szCs w:val="18"/>
                <w:lang w:eastAsia="fr-FR"/>
              </w:rPr>
              <w:t>015600010101</w:t>
            </w:r>
          </w:p>
        </w:tc>
      </w:tr>
      <w:tr w:rsidR="00BC5296" w:rsidRPr="00230E0A" w:rsidTr="00A1700F">
        <w:tc>
          <w:tcPr>
            <w:tcW w:w="2890" w:type="dxa"/>
            <w:tcBorders>
              <w:left w:val="single" w:sz="2" w:space="0" w:color="DDDDDD"/>
              <w:bottom w:val="single" w:sz="2" w:space="0" w:color="DDDDDD"/>
            </w:tcBorders>
            <w:shd w:val="clear" w:color="auto" w:fill="auto"/>
            <w:vAlign w:val="center"/>
          </w:tcPr>
          <w:p w:rsidR="00BC5296" w:rsidRPr="00230E0A" w:rsidRDefault="00BC5296" w:rsidP="00A1700F">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Groupe de marchandises :</w:t>
            </w:r>
          </w:p>
        </w:tc>
        <w:tc>
          <w:tcPr>
            <w:tcW w:w="1623" w:type="dxa"/>
            <w:tcBorders>
              <w:left w:val="single" w:sz="2" w:space="0" w:color="DDDDDD"/>
              <w:bottom w:val="single" w:sz="2" w:space="0" w:color="DDDDDD"/>
              <w:right w:val="single" w:sz="2" w:space="0" w:color="DDDDDD"/>
            </w:tcBorders>
            <w:shd w:val="clear" w:color="auto" w:fill="auto"/>
            <w:vAlign w:val="center"/>
          </w:tcPr>
          <w:p w:rsidR="00BC5296" w:rsidRPr="00230E0A" w:rsidRDefault="00BC5296" w:rsidP="00A1700F">
            <w:pPr>
              <w:suppressAutoHyphens w:val="0"/>
              <w:ind w:left="1134" w:hanging="1134"/>
              <w:rPr>
                <w:rFonts w:ascii="Arial" w:hAnsi="Arial" w:cs="Arial"/>
                <w:bCs/>
                <w:kern w:val="2"/>
                <w:sz w:val="18"/>
                <w:szCs w:val="18"/>
                <w:lang w:eastAsia="fr-FR"/>
              </w:rPr>
            </w:pPr>
            <w:r w:rsidRPr="00230E0A">
              <w:rPr>
                <w:rFonts w:ascii="Arial" w:hAnsi="Arial" w:cs="Arial"/>
                <w:bCs/>
                <w:kern w:val="2"/>
                <w:sz w:val="18"/>
                <w:szCs w:val="18"/>
                <w:lang w:eastAsia="fr-FR"/>
              </w:rPr>
              <w:t>36.02.02</w:t>
            </w:r>
          </w:p>
        </w:tc>
      </w:tr>
      <w:tr w:rsidR="00BC5296" w:rsidRPr="00230E0A" w:rsidTr="00A1700F">
        <w:trPr>
          <w:trHeight w:val="134"/>
        </w:trPr>
        <w:tc>
          <w:tcPr>
            <w:tcW w:w="2890" w:type="dxa"/>
            <w:tcBorders>
              <w:left w:val="single" w:sz="2" w:space="0" w:color="DDDDDD"/>
              <w:bottom w:val="single" w:sz="2" w:space="0" w:color="DDDDDD"/>
            </w:tcBorders>
            <w:shd w:val="clear" w:color="auto" w:fill="auto"/>
            <w:vAlign w:val="center"/>
          </w:tcPr>
          <w:p w:rsidR="00BC5296" w:rsidRPr="00230E0A" w:rsidRDefault="00BC5296" w:rsidP="00A1700F">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Compte PCE :</w:t>
            </w:r>
          </w:p>
        </w:tc>
        <w:tc>
          <w:tcPr>
            <w:tcW w:w="1623" w:type="dxa"/>
            <w:tcBorders>
              <w:left w:val="single" w:sz="2" w:space="0" w:color="DDDDDD"/>
              <w:bottom w:val="single" w:sz="2" w:space="0" w:color="DDDDDD"/>
              <w:right w:val="single" w:sz="2" w:space="0" w:color="DDDDDD"/>
            </w:tcBorders>
            <w:shd w:val="clear" w:color="auto" w:fill="auto"/>
            <w:vAlign w:val="center"/>
          </w:tcPr>
          <w:p w:rsidR="00BC5296" w:rsidRPr="00230E0A" w:rsidRDefault="00BC5296" w:rsidP="00A1700F">
            <w:pPr>
              <w:suppressAutoHyphens w:val="0"/>
              <w:ind w:left="1134" w:hanging="1134"/>
              <w:rPr>
                <w:rFonts w:ascii="Arial" w:hAnsi="Arial" w:cs="Arial"/>
                <w:bCs/>
                <w:kern w:val="2"/>
                <w:sz w:val="18"/>
                <w:szCs w:val="18"/>
                <w:lang w:eastAsia="fr-FR"/>
              </w:rPr>
            </w:pPr>
            <w:r w:rsidRPr="00230E0A">
              <w:rPr>
                <w:rFonts w:ascii="Arial" w:hAnsi="Arial" w:cs="Arial"/>
                <w:bCs/>
                <w:kern w:val="2"/>
                <w:sz w:val="18"/>
                <w:szCs w:val="18"/>
                <w:lang w:eastAsia="fr-FR"/>
              </w:rPr>
              <w:t>2313100000</w:t>
            </w:r>
          </w:p>
        </w:tc>
      </w:tr>
      <w:tr w:rsidR="00BC5296" w:rsidTr="00A1700F">
        <w:trPr>
          <w:trHeight w:val="134"/>
        </w:trPr>
        <w:tc>
          <w:tcPr>
            <w:tcW w:w="2890" w:type="dxa"/>
            <w:tcBorders>
              <w:left w:val="single" w:sz="2" w:space="0" w:color="DDDDDD"/>
              <w:bottom w:val="single" w:sz="2" w:space="0" w:color="DDDDDD"/>
            </w:tcBorders>
            <w:shd w:val="clear" w:color="auto" w:fill="auto"/>
            <w:tcMar>
              <w:left w:w="70" w:type="dxa"/>
              <w:right w:w="70" w:type="dxa"/>
            </w:tcMar>
            <w:vAlign w:val="center"/>
          </w:tcPr>
          <w:p w:rsidR="00BC5296" w:rsidRPr="00230E0A" w:rsidRDefault="00BC5296" w:rsidP="00A1700F">
            <w:pPr>
              <w:pStyle w:val="Header1"/>
              <w:tabs>
                <w:tab w:val="clear" w:pos="4536"/>
                <w:tab w:val="clear" w:pos="9072"/>
              </w:tabs>
            </w:pPr>
            <w:r w:rsidRPr="00230E0A">
              <w:rPr>
                <w:rFonts w:ascii="Arial" w:hAnsi="Arial" w:cs="Arial"/>
                <w:b/>
                <w:bCs/>
                <w:sz w:val="18"/>
                <w:szCs w:val="18"/>
                <w:lang w:eastAsia="fr-FR"/>
              </w:rPr>
              <w:t>Localisation interministérielle :</w:t>
            </w:r>
          </w:p>
        </w:tc>
        <w:tc>
          <w:tcPr>
            <w:tcW w:w="1623" w:type="dxa"/>
            <w:tcBorders>
              <w:left w:val="single" w:sz="2" w:space="0" w:color="DDDDDD"/>
              <w:bottom w:val="single" w:sz="2" w:space="0" w:color="DDDDDD"/>
              <w:right w:val="single" w:sz="2" w:space="0" w:color="DDDDDD"/>
            </w:tcBorders>
            <w:shd w:val="clear" w:color="auto" w:fill="auto"/>
            <w:tcMar>
              <w:left w:w="70" w:type="dxa"/>
              <w:right w:w="70" w:type="dxa"/>
            </w:tcMar>
            <w:vAlign w:val="center"/>
          </w:tcPr>
          <w:p w:rsidR="00BC5296" w:rsidRPr="00230E0A" w:rsidRDefault="00BC5296" w:rsidP="00A1700F">
            <w:pPr>
              <w:suppressAutoHyphens w:val="0"/>
              <w:ind w:left="1134" w:hanging="1134"/>
              <w:rPr>
                <w:rFonts w:ascii="Arial" w:hAnsi="Arial" w:cs="Arial"/>
                <w:bCs/>
                <w:kern w:val="2"/>
                <w:sz w:val="18"/>
                <w:szCs w:val="18"/>
                <w:lang w:eastAsia="fr-FR"/>
              </w:rPr>
            </w:pPr>
            <w:r w:rsidRPr="00230E0A">
              <w:rPr>
                <w:rFonts w:ascii="Arial" w:hAnsi="Arial" w:cs="Arial"/>
                <w:bCs/>
                <w:kern w:val="2"/>
                <w:sz w:val="18"/>
                <w:szCs w:val="18"/>
                <w:lang w:eastAsia="fr-FR"/>
              </w:rPr>
              <w:t>B367967</w:t>
            </w:r>
          </w:p>
        </w:tc>
      </w:tr>
    </w:tbl>
    <w:p w:rsidR="00E51D5B" w:rsidRDefault="00E51D5B" w:rsidP="00E51D5B">
      <w:pPr>
        <w:tabs>
          <w:tab w:val="left" w:pos="851"/>
        </w:tabs>
        <w:rPr>
          <w:rFonts w:ascii="Arial" w:hAnsi="Arial" w:cs="Arial"/>
        </w:rPr>
      </w:pPr>
    </w:p>
    <w:p w:rsidR="00993ADF" w:rsidRDefault="00993ADF" w:rsidP="00E51D5B">
      <w:pPr>
        <w:tabs>
          <w:tab w:val="left" w:pos="851"/>
        </w:tabs>
        <w:rPr>
          <w:rFonts w:ascii="Arial" w:hAnsi="Arial" w:cs="Arial"/>
        </w:rPr>
      </w:pPr>
    </w:p>
    <w:p w:rsidR="00993ADF" w:rsidRDefault="00993ADF" w:rsidP="00E51D5B">
      <w:pPr>
        <w:tabs>
          <w:tab w:val="left" w:pos="851"/>
        </w:tabs>
        <w:rPr>
          <w:rFonts w:ascii="Arial" w:hAnsi="Arial" w:cs="Arial"/>
        </w:rPr>
      </w:pPr>
    </w:p>
    <w:p w:rsidR="00993ADF" w:rsidRDefault="00993ADF" w:rsidP="00E51D5B">
      <w:pPr>
        <w:tabs>
          <w:tab w:val="left" w:pos="851"/>
        </w:tabs>
        <w:rPr>
          <w:rFonts w:ascii="Arial" w:hAnsi="Arial" w:cs="Arial"/>
        </w:rPr>
      </w:pPr>
    </w:p>
    <w:p w:rsidR="00993ADF" w:rsidRDefault="00993ADF" w:rsidP="00E51D5B">
      <w:pPr>
        <w:tabs>
          <w:tab w:val="left" w:pos="851"/>
        </w:tabs>
        <w:rPr>
          <w:rFonts w:ascii="Arial" w:hAnsi="Arial" w:cs="Arial"/>
        </w:rPr>
      </w:pPr>
    </w:p>
    <w:p w:rsidR="00906B20" w:rsidRDefault="00906B20" w:rsidP="00E51D5B">
      <w:pPr>
        <w:tabs>
          <w:tab w:val="left" w:pos="851"/>
        </w:tabs>
        <w:rPr>
          <w:rFonts w:ascii="Arial" w:hAnsi="Arial" w:cs="Arial"/>
        </w:rPr>
      </w:pPr>
    </w:p>
    <w:p w:rsidR="00906B20" w:rsidRDefault="00906B20" w:rsidP="00E51D5B">
      <w:pPr>
        <w:tabs>
          <w:tab w:val="left" w:pos="851"/>
        </w:tabs>
        <w:rPr>
          <w:rFonts w:ascii="Arial" w:hAnsi="Arial" w:cs="Arial"/>
        </w:rPr>
      </w:pPr>
    </w:p>
    <w:p w:rsidR="00906B20" w:rsidRDefault="00906B20" w:rsidP="00E51D5B">
      <w:pPr>
        <w:tabs>
          <w:tab w:val="left" w:pos="851"/>
        </w:tabs>
        <w:rPr>
          <w:rFonts w:ascii="Arial" w:hAnsi="Arial" w:cs="Arial"/>
        </w:rPr>
      </w:pPr>
    </w:p>
    <w:p w:rsidR="00906B20" w:rsidRDefault="00906B20" w:rsidP="00E51D5B">
      <w:pPr>
        <w:tabs>
          <w:tab w:val="left" w:pos="851"/>
        </w:tabs>
        <w:rPr>
          <w:rFonts w:ascii="Arial" w:hAnsi="Arial" w:cs="Arial"/>
        </w:rPr>
      </w:pPr>
    </w:p>
    <w:p w:rsidR="00993ADF" w:rsidRDefault="00993ADF" w:rsidP="00E51D5B">
      <w:pPr>
        <w:tabs>
          <w:tab w:val="left" w:pos="851"/>
        </w:tabs>
        <w:rPr>
          <w:rFonts w:ascii="Arial" w:hAnsi="Arial" w:cs="Arial"/>
        </w:rPr>
      </w:pPr>
    </w:p>
    <w:p w:rsidR="00E51D5B" w:rsidRDefault="00E51D5B" w:rsidP="00E51D5B">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E51D5B" w:rsidRDefault="00E51D5B" w:rsidP="00E51D5B">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E51D5B" w:rsidRDefault="00E51D5B" w:rsidP="00E51D5B">
      <w:pPr>
        <w:tabs>
          <w:tab w:val="left" w:pos="851"/>
        </w:tabs>
      </w:pPr>
    </w:p>
    <w:p w:rsidR="00E51D5B" w:rsidRDefault="00E51D5B" w:rsidP="00E51D5B">
      <w:pPr>
        <w:tabs>
          <w:tab w:val="left" w:pos="851"/>
        </w:tabs>
      </w:pPr>
    </w:p>
    <w:p w:rsidR="00E51D5B" w:rsidRDefault="00E51D5B" w:rsidP="00E51D5B">
      <w:pPr>
        <w:tabs>
          <w:tab w:val="left" w:pos="851"/>
        </w:tabs>
      </w:pPr>
    </w:p>
    <w:p w:rsidR="00E51D5B" w:rsidRDefault="00E51D5B" w:rsidP="00E51D5B">
      <w:pPr>
        <w:tabs>
          <w:tab w:val="left" w:pos="851"/>
        </w:tabs>
      </w:pPr>
    </w:p>
    <w:p w:rsidR="00E51D5B" w:rsidRDefault="00E51D5B" w:rsidP="00E51D5B">
      <w:pPr>
        <w:tabs>
          <w:tab w:val="left" w:pos="851"/>
        </w:tabs>
        <w:ind w:left="6804"/>
        <w:jc w:val="both"/>
        <w:rPr>
          <w:rFonts w:ascii="Arial" w:hAnsi="Arial" w:cs="Arial"/>
          <w:i/>
          <w:sz w:val="18"/>
          <w:szCs w:val="18"/>
        </w:rPr>
      </w:pPr>
      <w:r>
        <w:rPr>
          <w:rFonts w:ascii="Arial" w:hAnsi="Arial" w:cs="Arial"/>
        </w:rPr>
        <w:t>Signature</w:t>
      </w:r>
    </w:p>
    <w:p w:rsidR="00E51D5B" w:rsidRDefault="00E51D5B" w:rsidP="00E51D5B">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A90306" w:rsidRDefault="00A90306"/>
    <w:sectPr w:rsidR="00A90306" w:rsidSect="00317B84">
      <w:type w:val="continuous"/>
      <w:pgSz w:w="11906" w:h="16838"/>
      <w:pgMar w:top="454" w:right="851" w:bottom="736" w:left="851" w:header="72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700F" w:rsidRDefault="00A1700F" w:rsidP="00E51D5B">
      <w:r>
        <w:separator/>
      </w:r>
    </w:p>
  </w:endnote>
  <w:endnote w:type="continuationSeparator" w:id="1">
    <w:p w:rsidR="00A1700F" w:rsidRDefault="00A1700F" w:rsidP="00E51D5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Univers;Arial">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06" w:type="dxa"/>
      <w:tblLayout w:type="fixed"/>
      <w:tblCellMar>
        <w:left w:w="71" w:type="dxa"/>
        <w:right w:w="71" w:type="dxa"/>
      </w:tblCellMar>
      <w:tblLook w:val="0000"/>
    </w:tblPr>
    <w:tblGrid>
      <w:gridCol w:w="2906"/>
      <w:gridCol w:w="5528"/>
      <w:gridCol w:w="896"/>
      <w:gridCol w:w="567"/>
      <w:gridCol w:w="165"/>
      <w:gridCol w:w="544"/>
    </w:tblGrid>
    <w:tr w:rsidR="00A1700F" w:rsidTr="00606C41">
      <w:trPr>
        <w:tblHeader/>
      </w:trPr>
      <w:tc>
        <w:tcPr>
          <w:tcW w:w="2906" w:type="dxa"/>
          <w:shd w:val="clear" w:color="auto" w:fill="66CCFF"/>
        </w:tcPr>
        <w:p w:rsidR="00A1700F" w:rsidRDefault="00A1700F" w:rsidP="00606C41">
          <w:pPr>
            <w:ind w:right="-638"/>
            <w:rPr>
              <w:rFonts w:ascii="Arial" w:hAnsi="Arial" w:cs="Arial"/>
              <w:b/>
              <w:i/>
            </w:rPr>
          </w:pPr>
          <w:r>
            <w:rPr>
              <w:rFonts w:ascii="Arial" w:hAnsi="Arial" w:cs="Arial"/>
              <w:b/>
            </w:rPr>
            <w:t>ATTRI1 – Acte d’engagement</w:t>
          </w:r>
        </w:p>
      </w:tc>
      <w:tc>
        <w:tcPr>
          <w:tcW w:w="5528" w:type="dxa"/>
          <w:shd w:val="clear" w:color="auto" w:fill="66CCFF"/>
        </w:tcPr>
        <w:p w:rsidR="00A1700F" w:rsidRPr="00750395" w:rsidRDefault="00A1700F" w:rsidP="00750395">
          <w:pPr>
            <w:ind w:right="-638"/>
            <w:rPr>
              <w:rFonts w:ascii="Arial" w:hAnsi="Arial" w:cs="Arial"/>
              <w:b/>
            </w:rPr>
          </w:pPr>
          <w:r w:rsidRPr="00750395">
            <w:rPr>
              <w:rFonts w:ascii="Arial" w:hAnsi="Arial" w:cs="Arial"/>
              <w:b/>
            </w:rPr>
            <w:t>2026 – ENFIP Lyon – Portiques de sécurité</w:t>
          </w:r>
        </w:p>
        <w:p w:rsidR="00A1700F" w:rsidRDefault="00A1700F" w:rsidP="00606C41">
          <w:pPr>
            <w:jc w:val="center"/>
            <w:rPr>
              <w:rFonts w:ascii="Arial" w:hAnsi="Arial" w:cs="Arial"/>
              <w:b/>
            </w:rPr>
          </w:pPr>
        </w:p>
      </w:tc>
      <w:tc>
        <w:tcPr>
          <w:tcW w:w="896" w:type="dxa"/>
          <w:shd w:val="clear" w:color="auto" w:fill="66CCFF"/>
        </w:tcPr>
        <w:p w:rsidR="00A1700F" w:rsidRDefault="00A1700F">
          <w:pPr>
            <w:tabs>
              <w:tab w:val="center" w:pos="1366"/>
              <w:tab w:val="right" w:pos="2733"/>
            </w:tabs>
          </w:pPr>
          <w:r>
            <w:rPr>
              <w:rFonts w:ascii="Arial" w:hAnsi="Arial" w:cs="Arial"/>
              <w:b/>
            </w:rPr>
            <w:t xml:space="preserve">Page : </w:t>
          </w:r>
        </w:p>
      </w:tc>
      <w:tc>
        <w:tcPr>
          <w:tcW w:w="567" w:type="dxa"/>
          <w:shd w:val="clear" w:color="auto" w:fill="66CCFF"/>
        </w:tcPr>
        <w:p w:rsidR="00A1700F" w:rsidRDefault="00A1700F">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775AC">
            <w:rPr>
              <w:rStyle w:val="Numrodepage"/>
              <w:rFonts w:cs="Arial"/>
              <w:b/>
              <w:noProof/>
            </w:rPr>
            <w:t>4</w:t>
          </w:r>
          <w:r>
            <w:rPr>
              <w:rStyle w:val="Numrodepage"/>
              <w:rFonts w:cs="Arial"/>
              <w:b/>
            </w:rPr>
            <w:fldChar w:fldCharType="end"/>
          </w:r>
        </w:p>
      </w:tc>
      <w:tc>
        <w:tcPr>
          <w:tcW w:w="165" w:type="dxa"/>
          <w:shd w:val="clear" w:color="auto" w:fill="66CCFF"/>
        </w:tcPr>
        <w:p w:rsidR="00A1700F" w:rsidRDefault="00A1700F">
          <w:pPr>
            <w:jc w:val="center"/>
          </w:pPr>
          <w:r>
            <w:rPr>
              <w:rFonts w:ascii="Arial" w:hAnsi="Arial" w:cs="Arial"/>
              <w:b/>
            </w:rPr>
            <w:t>/</w:t>
          </w:r>
        </w:p>
      </w:tc>
      <w:tc>
        <w:tcPr>
          <w:tcW w:w="544" w:type="dxa"/>
          <w:shd w:val="clear" w:color="auto" w:fill="66CCFF"/>
        </w:tcPr>
        <w:p w:rsidR="00A1700F" w:rsidRDefault="00A1700F">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A775AC">
            <w:rPr>
              <w:rStyle w:val="Numrodepage"/>
              <w:rFonts w:cs="Arial"/>
              <w:b/>
              <w:noProof/>
            </w:rPr>
            <w:t>7</w:t>
          </w:r>
          <w:r>
            <w:rPr>
              <w:rStyle w:val="Numrodepage"/>
              <w:rFonts w:cs="Arial"/>
              <w:b/>
            </w:rPr>
            <w:fldChar w:fldCharType="end"/>
          </w:r>
        </w:p>
      </w:tc>
    </w:tr>
  </w:tbl>
  <w:p w:rsidR="00A1700F" w:rsidRPr="00840934" w:rsidRDefault="00A1700F" w:rsidP="00750395">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700F" w:rsidRDefault="00A1700F" w:rsidP="00E51D5B">
      <w:r>
        <w:separator/>
      </w:r>
    </w:p>
  </w:footnote>
  <w:footnote w:type="continuationSeparator" w:id="1">
    <w:p w:rsidR="00A1700F" w:rsidRDefault="00A1700F" w:rsidP="00E51D5B">
      <w:r>
        <w:continuationSeparator/>
      </w:r>
    </w:p>
  </w:footnote>
  <w:footnote w:id="2">
    <w:p w:rsidR="00A1700F" w:rsidRDefault="00A1700F" w:rsidP="00E51D5B">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A1700F" w:rsidRDefault="00A1700F" w:rsidP="00E51D5B">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3">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nsid w:val="4E927AD7"/>
    <w:multiLevelType w:val="hybridMultilevel"/>
    <w:tmpl w:val="49FEE798"/>
    <w:lvl w:ilvl="0" w:tplc="B35EBF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C516967"/>
    <w:multiLevelType w:val="hybridMultilevel"/>
    <w:tmpl w:val="A23A07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characterSpacingControl w:val="doNotCompress"/>
  <w:footnotePr>
    <w:footnote w:id="0"/>
    <w:footnote w:id="1"/>
  </w:footnotePr>
  <w:endnotePr>
    <w:endnote w:id="0"/>
    <w:endnote w:id="1"/>
  </w:endnotePr>
  <w:compat/>
  <w:rsids>
    <w:rsidRoot w:val="00E51D5B"/>
    <w:rsid w:val="000033C3"/>
    <w:rsid w:val="000123B9"/>
    <w:rsid w:val="00025C88"/>
    <w:rsid w:val="00041E2C"/>
    <w:rsid w:val="00093625"/>
    <w:rsid w:val="001A1400"/>
    <w:rsid w:val="002748BA"/>
    <w:rsid w:val="00317B84"/>
    <w:rsid w:val="005E07ED"/>
    <w:rsid w:val="005E77BB"/>
    <w:rsid w:val="00606C41"/>
    <w:rsid w:val="00696043"/>
    <w:rsid w:val="006A4AA7"/>
    <w:rsid w:val="00706248"/>
    <w:rsid w:val="00750395"/>
    <w:rsid w:val="0075278F"/>
    <w:rsid w:val="00906B20"/>
    <w:rsid w:val="009678BC"/>
    <w:rsid w:val="00993ADF"/>
    <w:rsid w:val="009A6046"/>
    <w:rsid w:val="00A1192F"/>
    <w:rsid w:val="00A1700F"/>
    <w:rsid w:val="00A775AC"/>
    <w:rsid w:val="00A90306"/>
    <w:rsid w:val="00AC1AA1"/>
    <w:rsid w:val="00B07D3B"/>
    <w:rsid w:val="00BC5296"/>
    <w:rsid w:val="00C458CE"/>
    <w:rsid w:val="00C70D2F"/>
    <w:rsid w:val="00CD45A1"/>
    <w:rsid w:val="00CE5D6C"/>
    <w:rsid w:val="00E51D5B"/>
    <w:rsid w:val="00FB7D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5B"/>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51D5B"/>
    <w:pPr>
      <w:keepNext/>
      <w:tabs>
        <w:tab w:val="num" w:pos="0"/>
      </w:tabs>
      <w:ind w:left="567"/>
      <w:outlineLvl w:val="0"/>
    </w:pPr>
    <w:rPr>
      <w:rFonts w:ascii="Times New Roman" w:hAnsi="Times New Roman" w:cs="Times New Roman"/>
      <w:b/>
    </w:rPr>
  </w:style>
  <w:style w:type="paragraph" w:styleId="Titre2">
    <w:name w:val="heading 2"/>
    <w:basedOn w:val="Normal"/>
    <w:next w:val="Normal"/>
    <w:link w:val="Titre2Car"/>
    <w:qFormat/>
    <w:rsid w:val="00E51D5B"/>
    <w:pPr>
      <w:keepNext/>
      <w:tabs>
        <w:tab w:val="num" w:pos="0"/>
      </w:tabs>
      <w:ind w:left="576" w:hanging="576"/>
      <w:outlineLvl w:val="1"/>
    </w:pPr>
    <w:rPr>
      <w:rFonts w:ascii="Times New Roman" w:hAnsi="Times New Roman" w:cs="Times New Roman"/>
      <w:b/>
    </w:rPr>
  </w:style>
  <w:style w:type="paragraph" w:styleId="Titre4">
    <w:name w:val="heading 4"/>
    <w:basedOn w:val="Normal"/>
    <w:next w:val="Normal"/>
    <w:link w:val="Titre4Car"/>
    <w:qFormat/>
    <w:rsid w:val="00E51D5B"/>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link w:val="Titre5Car"/>
    <w:qFormat/>
    <w:rsid w:val="00E51D5B"/>
    <w:pPr>
      <w:keepNext/>
      <w:tabs>
        <w:tab w:val="num" w:pos="0"/>
      </w:tabs>
      <w:ind w:left="567"/>
      <w:outlineLvl w:val="4"/>
    </w:pPr>
    <w:rPr>
      <w:rFonts w:ascii="Arial" w:hAnsi="Arial" w:cs="Arial"/>
      <w:i/>
      <w:sz w:val="16"/>
    </w:rPr>
  </w:style>
  <w:style w:type="paragraph" w:styleId="Titre8">
    <w:name w:val="heading 8"/>
    <w:basedOn w:val="Normal"/>
    <w:next w:val="Normal"/>
    <w:link w:val="Titre8Car"/>
    <w:qFormat/>
    <w:rsid w:val="00E51D5B"/>
    <w:pPr>
      <w:keepNext/>
      <w:tabs>
        <w:tab w:val="num" w:pos="0"/>
      </w:tabs>
      <w:ind w:left="1440" w:hanging="1440"/>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51D5B"/>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51D5B"/>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51D5B"/>
    <w:rPr>
      <w:rFonts w:ascii="Arial" w:eastAsia="Times New Roman" w:hAnsi="Arial" w:cs="Arial"/>
      <w:b/>
      <w:sz w:val="20"/>
      <w:szCs w:val="20"/>
      <w:lang w:eastAsia="zh-CN"/>
    </w:rPr>
  </w:style>
  <w:style w:type="character" w:customStyle="1" w:styleId="Titre5Car">
    <w:name w:val="Titre 5 Car"/>
    <w:basedOn w:val="Policepardfaut"/>
    <w:link w:val="Titre5"/>
    <w:rsid w:val="00E51D5B"/>
    <w:rPr>
      <w:rFonts w:ascii="Arial" w:eastAsia="Times New Roman" w:hAnsi="Arial" w:cs="Arial"/>
      <w:i/>
      <w:sz w:val="16"/>
      <w:szCs w:val="20"/>
      <w:lang w:eastAsia="zh-CN"/>
    </w:rPr>
  </w:style>
  <w:style w:type="character" w:customStyle="1" w:styleId="Titre8Car">
    <w:name w:val="Titre 8 Car"/>
    <w:basedOn w:val="Policepardfaut"/>
    <w:link w:val="Titre8"/>
    <w:rsid w:val="00E51D5B"/>
    <w:rPr>
      <w:rFonts w:ascii="Arial" w:eastAsia="Times New Roman" w:hAnsi="Arial" w:cs="Arial"/>
      <w:b/>
      <w:bCs/>
      <w:sz w:val="24"/>
      <w:szCs w:val="20"/>
      <w:lang w:eastAsia="zh-CN"/>
    </w:rPr>
  </w:style>
  <w:style w:type="character" w:customStyle="1" w:styleId="Caractresdenotedebasdepage">
    <w:name w:val="Caractères de note de bas de page"/>
    <w:rsid w:val="00E51D5B"/>
    <w:rPr>
      <w:rFonts w:cs="Times New Roman"/>
      <w:vertAlign w:val="superscript"/>
    </w:rPr>
  </w:style>
  <w:style w:type="character" w:styleId="Numrodepage">
    <w:name w:val="page number"/>
    <w:rsid w:val="00E51D5B"/>
    <w:rPr>
      <w:rFonts w:cs="Times New Roman"/>
    </w:rPr>
  </w:style>
  <w:style w:type="character" w:styleId="Lienhypertexte">
    <w:name w:val="Hyperlink"/>
    <w:rsid w:val="00E51D5B"/>
    <w:rPr>
      <w:rFonts w:cs="Times New Roman"/>
      <w:color w:val="0000FF"/>
      <w:u w:val="single"/>
    </w:rPr>
  </w:style>
  <w:style w:type="paragraph" w:styleId="En-tte">
    <w:name w:val="header"/>
    <w:basedOn w:val="Normal"/>
    <w:link w:val="En-tteCar"/>
    <w:rsid w:val="00E51D5B"/>
    <w:pPr>
      <w:tabs>
        <w:tab w:val="center" w:pos="4536"/>
        <w:tab w:val="right" w:pos="9072"/>
      </w:tabs>
    </w:pPr>
  </w:style>
  <w:style w:type="character" w:customStyle="1" w:styleId="En-tteCar">
    <w:name w:val="En-tête Car"/>
    <w:basedOn w:val="Policepardfaut"/>
    <w:link w:val="En-tte"/>
    <w:rsid w:val="00E51D5B"/>
    <w:rPr>
      <w:rFonts w:ascii="Univers" w:eastAsia="Times New Roman" w:hAnsi="Univers" w:cs="Univers"/>
      <w:sz w:val="20"/>
      <w:szCs w:val="20"/>
      <w:lang w:eastAsia="zh-CN"/>
    </w:rPr>
  </w:style>
  <w:style w:type="paragraph" w:styleId="Pieddepage">
    <w:name w:val="footer"/>
    <w:basedOn w:val="Normal"/>
    <w:link w:val="PieddepageCar"/>
    <w:rsid w:val="00E51D5B"/>
    <w:pPr>
      <w:tabs>
        <w:tab w:val="center" w:pos="4536"/>
        <w:tab w:val="right" w:pos="9072"/>
      </w:tabs>
    </w:pPr>
  </w:style>
  <w:style w:type="character" w:customStyle="1" w:styleId="PieddepageCar">
    <w:name w:val="Pied de page Car"/>
    <w:basedOn w:val="Policepardfaut"/>
    <w:link w:val="Pieddepage"/>
    <w:rsid w:val="00E51D5B"/>
    <w:rPr>
      <w:rFonts w:ascii="Univers" w:eastAsia="Times New Roman" w:hAnsi="Univers" w:cs="Univers"/>
      <w:sz w:val="20"/>
      <w:szCs w:val="20"/>
      <w:lang w:eastAsia="zh-CN"/>
    </w:rPr>
  </w:style>
  <w:style w:type="paragraph" w:styleId="Notedebasdepage">
    <w:name w:val="footnote text"/>
    <w:basedOn w:val="Normal"/>
    <w:link w:val="NotedebasdepageCar"/>
    <w:rsid w:val="00E51D5B"/>
  </w:style>
  <w:style w:type="character" w:customStyle="1" w:styleId="NotedebasdepageCar">
    <w:name w:val="Note de bas de page Car"/>
    <w:basedOn w:val="Policepardfaut"/>
    <w:link w:val="Notedebasdepage"/>
    <w:rsid w:val="00E51D5B"/>
    <w:rPr>
      <w:rFonts w:ascii="Univers" w:eastAsia="Times New Roman" w:hAnsi="Univers" w:cs="Univers"/>
      <w:sz w:val="20"/>
      <w:szCs w:val="20"/>
      <w:lang w:eastAsia="zh-CN"/>
    </w:rPr>
  </w:style>
  <w:style w:type="paragraph" w:customStyle="1" w:styleId="fcasegauche">
    <w:name w:val="f_case_gauche"/>
    <w:basedOn w:val="Normal"/>
    <w:rsid w:val="00E51D5B"/>
    <w:pPr>
      <w:spacing w:after="60"/>
      <w:ind w:left="284" w:hanging="284"/>
      <w:jc w:val="both"/>
    </w:pPr>
  </w:style>
  <w:style w:type="paragraph" w:customStyle="1" w:styleId="fcase1ertab">
    <w:name w:val="f_case_1ertab"/>
    <w:basedOn w:val="Normal"/>
    <w:rsid w:val="00E51D5B"/>
    <w:pPr>
      <w:tabs>
        <w:tab w:val="left" w:pos="426"/>
      </w:tabs>
      <w:ind w:left="709" w:hanging="709"/>
      <w:jc w:val="both"/>
    </w:pPr>
  </w:style>
  <w:style w:type="paragraph" w:customStyle="1" w:styleId="fcase2metab">
    <w:name w:val="f_case_2èmetab"/>
    <w:basedOn w:val="Normal"/>
    <w:rsid w:val="00E51D5B"/>
    <w:pPr>
      <w:tabs>
        <w:tab w:val="left" w:pos="426"/>
        <w:tab w:val="left" w:pos="851"/>
      </w:tabs>
      <w:ind w:left="1134" w:hanging="1134"/>
      <w:jc w:val="both"/>
    </w:pPr>
  </w:style>
  <w:style w:type="paragraph" w:customStyle="1" w:styleId="Corpsdetexte31">
    <w:name w:val="Corps de texte 31"/>
    <w:basedOn w:val="Normal"/>
    <w:rsid w:val="00E51D5B"/>
    <w:rPr>
      <w:rFonts w:ascii="Arial" w:hAnsi="Arial" w:cs="Arial"/>
      <w:bCs/>
      <w:i/>
      <w:iCs/>
      <w:sz w:val="16"/>
    </w:rPr>
  </w:style>
  <w:style w:type="paragraph" w:customStyle="1" w:styleId="Default">
    <w:name w:val="Default"/>
    <w:rsid w:val="00E51D5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E51D5B"/>
    <w:rPr>
      <w:rFonts w:ascii="Tahoma" w:hAnsi="Tahoma" w:cs="Tahoma"/>
      <w:sz w:val="16"/>
      <w:szCs w:val="16"/>
    </w:rPr>
  </w:style>
  <w:style w:type="character" w:customStyle="1" w:styleId="TextedebullesCar">
    <w:name w:val="Texte de bulles Car"/>
    <w:basedOn w:val="Policepardfaut"/>
    <w:link w:val="Textedebulles"/>
    <w:uiPriority w:val="99"/>
    <w:semiHidden/>
    <w:rsid w:val="00E51D5B"/>
    <w:rPr>
      <w:rFonts w:ascii="Tahoma" w:eastAsia="Times New Roman" w:hAnsi="Tahoma" w:cs="Tahoma"/>
      <w:sz w:val="16"/>
      <w:szCs w:val="16"/>
      <w:lang w:eastAsia="zh-CN"/>
    </w:rPr>
  </w:style>
  <w:style w:type="paragraph" w:styleId="NormalWeb">
    <w:name w:val="Normal (Web)"/>
    <w:basedOn w:val="Normal"/>
    <w:uiPriority w:val="99"/>
    <w:semiHidden/>
    <w:unhideWhenUsed/>
    <w:rsid w:val="000033C3"/>
    <w:pPr>
      <w:suppressAutoHyphens w:val="0"/>
      <w:spacing w:before="100" w:beforeAutospacing="1" w:after="142" w:line="276" w:lineRule="auto"/>
    </w:pPr>
    <w:rPr>
      <w:rFonts w:ascii="Times New Roman" w:hAnsi="Times New Roman" w:cs="Times New Roman"/>
      <w:sz w:val="24"/>
      <w:szCs w:val="24"/>
      <w:lang w:eastAsia="fr-FR"/>
    </w:rPr>
  </w:style>
  <w:style w:type="paragraph" w:styleId="Paragraphedeliste">
    <w:name w:val="List Paragraph"/>
    <w:basedOn w:val="Normal"/>
    <w:uiPriority w:val="34"/>
    <w:qFormat/>
    <w:rsid w:val="00C70D2F"/>
    <w:pPr>
      <w:ind w:left="720"/>
      <w:contextualSpacing/>
    </w:pPr>
  </w:style>
  <w:style w:type="paragraph" w:customStyle="1" w:styleId="Header1">
    <w:name w:val="Header1"/>
    <w:basedOn w:val="Normal"/>
    <w:qFormat/>
    <w:rsid w:val="005E07ED"/>
    <w:pPr>
      <w:tabs>
        <w:tab w:val="center" w:pos="4536"/>
        <w:tab w:val="right" w:pos="9072"/>
      </w:tabs>
      <w:overflowPunct w:val="0"/>
      <w:textAlignment w:val="baseline"/>
    </w:pPr>
    <w:rPr>
      <w:rFonts w:ascii="Univers;Arial" w:hAnsi="Univers;Arial" w:cs="Univers;Arial"/>
      <w:color w:val="00000A"/>
      <w:kern w:val="2"/>
    </w:rPr>
  </w:style>
</w:styles>
</file>

<file path=word/webSettings.xml><?xml version="1.0" encoding="utf-8"?>
<w:webSettings xmlns:r="http://schemas.openxmlformats.org/officeDocument/2006/relationships" xmlns:w="http://schemas.openxmlformats.org/wordprocessingml/2006/main">
  <w:divs>
    <w:div w:id="96561761">
      <w:bodyDiv w:val="1"/>
      <w:marLeft w:val="0"/>
      <w:marRight w:val="0"/>
      <w:marTop w:val="0"/>
      <w:marBottom w:val="0"/>
      <w:divBdr>
        <w:top w:val="none" w:sz="0" w:space="0" w:color="auto"/>
        <w:left w:val="none" w:sz="0" w:space="0" w:color="auto"/>
        <w:bottom w:val="none" w:sz="0" w:space="0" w:color="auto"/>
        <w:right w:val="none" w:sz="0" w:space="0" w:color="auto"/>
      </w:divBdr>
    </w:div>
    <w:div w:id="106431683">
      <w:bodyDiv w:val="1"/>
      <w:marLeft w:val="0"/>
      <w:marRight w:val="0"/>
      <w:marTop w:val="0"/>
      <w:marBottom w:val="0"/>
      <w:divBdr>
        <w:top w:val="none" w:sz="0" w:space="0" w:color="auto"/>
        <w:left w:val="none" w:sz="0" w:space="0" w:color="auto"/>
        <w:bottom w:val="none" w:sz="0" w:space="0" w:color="auto"/>
        <w:right w:val="none" w:sz="0" w:space="0" w:color="auto"/>
      </w:divBdr>
    </w:div>
    <w:div w:id="164712995">
      <w:bodyDiv w:val="1"/>
      <w:marLeft w:val="0"/>
      <w:marRight w:val="0"/>
      <w:marTop w:val="0"/>
      <w:marBottom w:val="0"/>
      <w:divBdr>
        <w:top w:val="none" w:sz="0" w:space="0" w:color="auto"/>
        <w:left w:val="none" w:sz="0" w:space="0" w:color="auto"/>
        <w:bottom w:val="none" w:sz="0" w:space="0" w:color="auto"/>
        <w:right w:val="none" w:sz="0" w:space="0" w:color="auto"/>
      </w:divBdr>
    </w:div>
    <w:div w:id="251280840">
      <w:bodyDiv w:val="1"/>
      <w:marLeft w:val="0"/>
      <w:marRight w:val="0"/>
      <w:marTop w:val="0"/>
      <w:marBottom w:val="0"/>
      <w:divBdr>
        <w:top w:val="none" w:sz="0" w:space="0" w:color="auto"/>
        <w:left w:val="none" w:sz="0" w:space="0" w:color="auto"/>
        <w:bottom w:val="none" w:sz="0" w:space="0" w:color="auto"/>
        <w:right w:val="none" w:sz="0" w:space="0" w:color="auto"/>
      </w:divBdr>
    </w:div>
    <w:div w:id="662468461">
      <w:bodyDiv w:val="1"/>
      <w:marLeft w:val="0"/>
      <w:marRight w:val="0"/>
      <w:marTop w:val="0"/>
      <w:marBottom w:val="0"/>
      <w:divBdr>
        <w:top w:val="none" w:sz="0" w:space="0" w:color="auto"/>
        <w:left w:val="none" w:sz="0" w:space="0" w:color="auto"/>
        <w:bottom w:val="none" w:sz="0" w:space="0" w:color="auto"/>
        <w:right w:val="none" w:sz="0" w:space="0" w:color="auto"/>
      </w:divBdr>
    </w:div>
    <w:div w:id="891649993">
      <w:bodyDiv w:val="1"/>
      <w:marLeft w:val="0"/>
      <w:marRight w:val="0"/>
      <w:marTop w:val="0"/>
      <w:marBottom w:val="0"/>
      <w:divBdr>
        <w:top w:val="none" w:sz="0" w:space="0" w:color="auto"/>
        <w:left w:val="none" w:sz="0" w:space="0" w:color="auto"/>
        <w:bottom w:val="none" w:sz="0" w:space="0" w:color="auto"/>
        <w:right w:val="none" w:sz="0" w:space="0" w:color="auto"/>
      </w:divBdr>
    </w:div>
    <w:div w:id="1031960388">
      <w:bodyDiv w:val="1"/>
      <w:marLeft w:val="0"/>
      <w:marRight w:val="0"/>
      <w:marTop w:val="0"/>
      <w:marBottom w:val="0"/>
      <w:divBdr>
        <w:top w:val="none" w:sz="0" w:space="0" w:color="auto"/>
        <w:left w:val="none" w:sz="0" w:space="0" w:color="auto"/>
        <w:bottom w:val="none" w:sz="0" w:space="0" w:color="auto"/>
        <w:right w:val="none" w:sz="0" w:space="0" w:color="auto"/>
      </w:divBdr>
    </w:div>
    <w:div w:id="1155149738">
      <w:bodyDiv w:val="1"/>
      <w:marLeft w:val="0"/>
      <w:marRight w:val="0"/>
      <w:marTop w:val="0"/>
      <w:marBottom w:val="0"/>
      <w:divBdr>
        <w:top w:val="none" w:sz="0" w:space="0" w:color="auto"/>
        <w:left w:val="none" w:sz="0" w:space="0" w:color="auto"/>
        <w:bottom w:val="none" w:sz="0" w:space="0" w:color="auto"/>
        <w:right w:val="none" w:sz="0" w:space="0" w:color="auto"/>
      </w:divBdr>
    </w:div>
    <w:div w:id="1181776949">
      <w:bodyDiv w:val="1"/>
      <w:marLeft w:val="0"/>
      <w:marRight w:val="0"/>
      <w:marTop w:val="0"/>
      <w:marBottom w:val="0"/>
      <w:divBdr>
        <w:top w:val="none" w:sz="0" w:space="0" w:color="auto"/>
        <w:left w:val="none" w:sz="0" w:space="0" w:color="auto"/>
        <w:bottom w:val="none" w:sz="0" w:space="0" w:color="auto"/>
        <w:right w:val="none" w:sz="0" w:space="0" w:color="auto"/>
      </w:divBdr>
    </w:div>
    <w:div w:id="1340963201">
      <w:bodyDiv w:val="1"/>
      <w:marLeft w:val="0"/>
      <w:marRight w:val="0"/>
      <w:marTop w:val="0"/>
      <w:marBottom w:val="0"/>
      <w:divBdr>
        <w:top w:val="none" w:sz="0" w:space="0" w:color="auto"/>
        <w:left w:val="none" w:sz="0" w:space="0" w:color="auto"/>
        <w:bottom w:val="none" w:sz="0" w:space="0" w:color="auto"/>
        <w:right w:val="none" w:sz="0" w:space="0" w:color="auto"/>
      </w:divBdr>
    </w:div>
    <w:div w:id="1507209010">
      <w:bodyDiv w:val="1"/>
      <w:marLeft w:val="0"/>
      <w:marRight w:val="0"/>
      <w:marTop w:val="0"/>
      <w:marBottom w:val="0"/>
      <w:divBdr>
        <w:top w:val="none" w:sz="0" w:space="0" w:color="auto"/>
        <w:left w:val="none" w:sz="0" w:space="0" w:color="auto"/>
        <w:bottom w:val="none" w:sz="0" w:space="0" w:color="auto"/>
        <w:right w:val="none" w:sz="0" w:space="0" w:color="auto"/>
      </w:divBdr>
    </w:div>
    <w:div w:id="1569418609">
      <w:bodyDiv w:val="1"/>
      <w:marLeft w:val="0"/>
      <w:marRight w:val="0"/>
      <w:marTop w:val="0"/>
      <w:marBottom w:val="0"/>
      <w:divBdr>
        <w:top w:val="none" w:sz="0" w:space="0" w:color="auto"/>
        <w:left w:val="none" w:sz="0" w:space="0" w:color="auto"/>
        <w:bottom w:val="none" w:sz="0" w:space="0" w:color="auto"/>
        <w:right w:val="none" w:sz="0" w:space="0" w:color="auto"/>
      </w:divBdr>
    </w:div>
    <w:div w:id="1863469767">
      <w:bodyDiv w:val="1"/>
      <w:marLeft w:val="0"/>
      <w:marRight w:val="0"/>
      <w:marTop w:val="0"/>
      <w:marBottom w:val="0"/>
      <w:divBdr>
        <w:top w:val="none" w:sz="0" w:space="0" w:color="auto"/>
        <w:left w:val="none" w:sz="0" w:space="0" w:color="auto"/>
        <w:bottom w:val="none" w:sz="0" w:space="0" w:color="auto"/>
        <w:right w:val="none" w:sz="0" w:space="0" w:color="auto"/>
      </w:divBdr>
    </w:div>
    <w:div w:id="2056932215">
      <w:bodyDiv w:val="1"/>
      <w:marLeft w:val="0"/>
      <w:marRight w:val="0"/>
      <w:marTop w:val="0"/>
      <w:marBottom w:val="0"/>
      <w:divBdr>
        <w:top w:val="none" w:sz="0" w:space="0" w:color="auto"/>
        <w:left w:val="none" w:sz="0" w:space="0" w:color="auto"/>
        <w:bottom w:val="none" w:sz="0" w:space="0" w:color="auto"/>
        <w:right w:val="none" w:sz="0" w:space="0" w:color="auto"/>
      </w:divBdr>
    </w:div>
    <w:div w:id="208286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250</TotalTime>
  <Pages>7</Pages>
  <Words>1577</Words>
  <Characters>8674</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DGFiP</Company>
  <LinksUpToDate>false</LinksUpToDate>
  <CharactersWithSpaces>10231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Anissa KHALDI</dc:creator>
  <cp:lastModifiedBy>Anissa KHALDI</cp:lastModifiedBy>
  <cp:revision>11</cp:revision>
  <dcterms:created xsi:type="dcterms:W3CDTF">2026-01-26T18:11:00Z</dcterms:created>
  <dcterms:modified xsi:type="dcterms:W3CDTF">2026-01-28T10:34:00Z</dcterms:modified>
</cp:coreProperties>
</file>